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7A8" w:rsidRPr="00D57C57" w:rsidRDefault="00EC1E7B" w:rsidP="00D57C57">
      <w:pPr>
        <w:pStyle w:val="Heading1"/>
        <w:kinsoku w:val="0"/>
        <w:overflowPunct w:val="0"/>
        <w:spacing w:before="50" w:line="310" w:lineRule="auto"/>
        <w:ind w:left="4905" w:right="1127" w:hanging="72"/>
        <w:outlineLvl w:val="9"/>
        <w:rPr>
          <w:rFonts w:ascii="Times New Roman" w:hAnsi="Times New Roman" w:cs="Times New Roman"/>
          <w:spacing w:val="-8"/>
          <w:sz w:val="24"/>
          <w:szCs w:val="24"/>
        </w:rPr>
      </w:pP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47AB3" w:rsidRPr="00D57C57">
        <w:rPr>
          <w:rFonts w:ascii="Times New Roman" w:hAnsi="Times New Roman" w:cs="Times New Roman"/>
          <w:spacing w:val="-6"/>
          <w:sz w:val="24"/>
          <w:szCs w:val="24"/>
        </w:rPr>
        <w:t>AL</w:t>
      </w:r>
      <w:r w:rsidR="008947A8" w:rsidRPr="00D57C57">
        <w:rPr>
          <w:rFonts w:ascii="Times New Roman" w:hAnsi="Times New Roman" w:cs="Times New Roman"/>
          <w:spacing w:val="-8"/>
          <w:sz w:val="24"/>
          <w:szCs w:val="24"/>
        </w:rPr>
        <w:t xml:space="preserve"> COMUNE DI ERCOLANO</w:t>
      </w:r>
    </w:p>
    <w:p w:rsidR="008947A8" w:rsidRPr="00D57C57" w:rsidRDefault="008947A8" w:rsidP="00D57C57">
      <w:pPr>
        <w:pStyle w:val="Heading1"/>
        <w:kinsoku w:val="0"/>
        <w:overflowPunct w:val="0"/>
        <w:spacing w:before="50" w:line="310" w:lineRule="auto"/>
        <w:ind w:left="4905" w:right="1127" w:hanging="72"/>
        <w:outlineLvl w:val="9"/>
        <w:rPr>
          <w:rFonts w:ascii="Times New Roman" w:hAnsi="Times New Roman" w:cs="Times New Roman"/>
          <w:spacing w:val="-8"/>
          <w:sz w:val="24"/>
          <w:szCs w:val="24"/>
        </w:rPr>
      </w:pPr>
      <w:r w:rsidRPr="00D57C57">
        <w:rPr>
          <w:rFonts w:ascii="Times New Roman" w:hAnsi="Times New Roman" w:cs="Times New Roman"/>
          <w:spacing w:val="-8"/>
          <w:sz w:val="24"/>
          <w:szCs w:val="24"/>
        </w:rPr>
        <w:t>AMBITO N29</w:t>
      </w:r>
    </w:p>
    <w:p w:rsidR="008947A8" w:rsidRPr="00D57C57" w:rsidRDefault="008947A8" w:rsidP="00D57C57">
      <w:pPr>
        <w:pStyle w:val="Heading1"/>
        <w:kinsoku w:val="0"/>
        <w:overflowPunct w:val="0"/>
        <w:spacing w:before="50" w:line="310" w:lineRule="auto"/>
        <w:ind w:left="4905" w:right="1127" w:hanging="72"/>
        <w:outlineLvl w:val="9"/>
        <w:rPr>
          <w:rFonts w:ascii="Times New Roman" w:hAnsi="Times New Roman" w:cs="Times New Roman"/>
          <w:spacing w:val="-8"/>
          <w:sz w:val="24"/>
          <w:szCs w:val="24"/>
        </w:rPr>
      </w:pPr>
      <w:r w:rsidRPr="00D57C57">
        <w:rPr>
          <w:rFonts w:ascii="Times New Roman" w:hAnsi="Times New Roman" w:cs="Times New Roman"/>
          <w:spacing w:val="-8"/>
          <w:sz w:val="24"/>
          <w:szCs w:val="24"/>
        </w:rPr>
        <w:t>SETTORE POLITICHE SOCIALI</w:t>
      </w:r>
    </w:p>
    <w:p w:rsidR="00347AB3" w:rsidRPr="00D57C57" w:rsidRDefault="00347AB3">
      <w:pPr>
        <w:pStyle w:val="Corpodeltesto"/>
        <w:kinsoku w:val="0"/>
        <w:overflowPunct w:val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947A8" w:rsidRPr="00D57C57" w:rsidRDefault="008947A8" w:rsidP="00A52BC0">
      <w:pPr>
        <w:pStyle w:val="Corpodeltesto"/>
        <w:tabs>
          <w:tab w:val="left" w:pos="1727"/>
          <w:tab w:val="left" w:pos="2370"/>
          <w:tab w:val="left" w:pos="4132"/>
          <w:tab w:val="left" w:pos="5042"/>
          <w:tab w:val="left" w:pos="6708"/>
          <w:tab w:val="left" w:pos="9284"/>
        </w:tabs>
        <w:kinsoku w:val="0"/>
        <w:overflowPunct w:val="0"/>
        <w:spacing w:before="135"/>
        <w:ind w:left="272" w:right="297"/>
        <w:jc w:val="both"/>
        <w:rPr>
          <w:rFonts w:ascii="Times New Roman" w:hAnsi="Times New Roman" w:cs="Times New Roman"/>
          <w:b/>
          <w:bCs/>
          <w:spacing w:val="-1"/>
          <w:w w:val="95"/>
          <w:sz w:val="24"/>
          <w:szCs w:val="24"/>
        </w:rPr>
      </w:pPr>
    </w:p>
    <w:p w:rsidR="008947A8" w:rsidRPr="00D57C57" w:rsidRDefault="00D57C57" w:rsidP="00D57C57">
      <w:pPr>
        <w:pStyle w:val="Corpodeltesto"/>
        <w:tabs>
          <w:tab w:val="left" w:pos="1727"/>
          <w:tab w:val="left" w:pos="2370"/>
          <w:tab w:val="left" w:pos="4132"/>
          <w:tab w:val="left" w:pos="5042"/>
          <w:tab w:val="left" w:pos="6708"/>
          <w:tab w:val="left" w:pos="9284"/>
        </w:tabs>
        <w:kinsoku w:val="0"/>
        <w:overflowPunct w:val="0"/>
        <w:spacing w:before="135"/>
        <w:ind w:left="272" w:right="297"/>
        <w:jc w:val="center"/>
        <w:rPr>
          <w:rFonts w:ascii="Times New Roman" w:hAnsi="Times New Roman" w:cs="Times New Roman"/>
          <w:b/>
          <w:bCs/>
          <w:spacing w:val="-1"/>
          <w:w w:val="95"/>
          <w:sz w:val="24"/>
          <w:szCs w:val="24"/>
        </w:rPr>
      </w:pPr>
      <w:r w:rsidRPr="00D57C57">
        <w:rPr>
          <w:rFonts w:ascii="Times New Roman" w:hAnsi="Times New Roman" w:cs="Times New Roman"/>
          <w:b/>
          <w:bCs/>
          <w:spacing w:val="-1"/>
          <w:w w:val="95"/>
          <w:sz w:val="24"/>
          <w:szCs w:val="24"/>
        </w:rPr>
        <w:t>MODELLO DI DOMANDA PER L’ACCESSO AL “PACCO ALIMENTARE”</w:t>
      </w:r>
    </w:p>
    <w:p w:rsidR="00D57C57" w:rsidRPr="00D57C57" w:rsidRDefault="00D57C57" w:rsidP="00D57C57">
      <w:pPr>
        <w:pStyle w:val="Corpodeltesto"/>
        <w:tabs>
          <w:tab w:val="left" w:pos="1727"/>
          <w:tab w:val="left" w:pos="2370"/>
          <w:tab w:val="left" w:pos="4132"/>
          <w:tab w:val="left" w:pos="5042"/>
          <w:tab w:val="left" w:pos="6708"/>
          <w:tab w:val="left" w:pos="9284"/>
        </w:tabs>
        <w:kinsoku w:val="0"/>
        <w:overflowPunct w:val="0"/>
        <w:spacing w:before="135"/>
        <w:ind w:left="272" w:right="297"/>
        <w:jc w:val="center"/>
        <w:rPr>
          <w:rFonts w:ascii="Times New Roman" w:hAnsi="Times New Roman" w:cs="Times New Roman"/>
          <w:b/>
          <w:bCs/>
          <w:spacing w:val="-1"/>
          <w:w w:val="95"/>
          <w:sz w:val="24"/>
          <w:szCs w:val="24"/>
        </w:rPr>
      </w:pPr>
      <w:r w:rsidRPr="00D57C57">
        <w:rPr>
          <w:rFonts w:ascii="Times New Roman" w:hAnsi="Times New Roman" w:cs="Times New Roman"/>
          <w:b/>
          <w:bCs/>
          <w:spacing w:val="-1"/>
          <w:w w:val="95"/>
          <w:sz w:val="24"/>
          <w:szCs w:val="24"/>
        </w:rPr>
        <w:t>PROGETTO “CONDIVIDERE I BISOGNI PER CONDIVIDERE IL SENSO DELLA VITA”</w:t>
      </w:r>
    </w:p>
    <w:p w:rsidR="00D57C57" w:rsidRDefault="00D57C57" w:rsidP="00A52BC0">
      <w:pPr>
        <w:pStyle w:val="Corpodeltesto"/>
        <w:tabs>
          <w:tab w:val="left" w:pos="1727"/>
          <w:tab w:val="left" w:pos="2370"/>
          <w:tab w:val="left" w:pos="4132"/>
          <w:tab w:val="left" w:pos="5042"/>
          <w:tab w:val="left" w:pos="6708"/>
          <w:tab w:val="left" w:pos="9284"/>
        </w:tabs>
        <w:kinsoku w:val="0"/>
        <w:overflowPunct w:val="0"/>
        <w:spacing w:before="135"/>
        <w:ind w:left="272" w:right="297"/>
        <w:jc w:val="both"/>
        <w:rPr>
          <w:rFonts w:ascii="Times New Roman" w:hAnsi="Times New Roman" w:cs="Times New Roman"/>
          <w:b/>
          <w:bCs/>
          <w:spacing w:val="-1"/>
          <w:w w:val="95"/>
          <w:sz w:val="24"/>
          <w:szCs w:val="24"/>
        </w:rPr>
      </w:pPr>
    </w:p>
    <w:p w:rsidR="00D57C57" w:rsidRDefault="00D57C57" w:rsidP="00A52BC0">
      <w:pPr>
        <w:pStyle w:val="Corpodeltesto"/>
        <w:tabs>
          <w:tab w:val="left" w:pos="1727"/>
          <w:tab w:val="left" w:pos="2370"/>
          <w:tab w:val="left" w:pos="4132"/>
          <w:tab w:val="left" w:pos="5042"/>
          <w:tab w:val="left" w:pos="6708"/>
          <w:tab w:val="left" w:pos="9284"/>
        </w:tabs>
        <w:kinsoku w:val="0"/>
        <w:overflowPunct w:val="0"/>
        <w:spacing w:before="135"/>
        <w:ind w:left="272" w:right="297"/>
        <w:jc w:val="both"/>
        <w:rPr>
          <w:rFonts w:ascii="Times New Roman" w:hAnsi="Times New Roman" w:cs="Times New Roman"/>
          <w:b/>
          <w:bCs/>
          <w:spacing w:val="-1"/>
          <w:w w:val="95"/>
          <w:sz w:val="24"/>
          <w:szCs w:val="24"/>
        </w:rPr>
      </w:pPr>
    </w:p>
    <w:p w:rsidR="00347AB3" w:rsidRPr="00D57C57" w:rsidRDefault="00347AB3" w:rsidP="00D57C57">
      <w:pPr>
        <w:pStyle w:val="Corpodeltesto"/>
        <w:tabs>
          <w:tab w:val="left" w:pos="1727"/>
          <w:tab w:val="left" w:pos="2370"/>
          <w:tab w:val="left" w:pos="4132"/>
          <w:tab w:val="left" w:pos="5042"/>
          <w:tab w:val="left" w:pos="6708"/>
          <w:tab w:val="left" w:pos="9284"/>
        </w:tabs>
        <w:kinsoku w:val="0"/>
        <w:overflowPunct w:val="0"/>
        <w:spacing w:before="135"/>
        <w:ind w:left="272" w:right="297"/>
        <w:jc w:val="both"/>
        <w:rPr>
          <w:rFonts w:ascii="Times New Roman" w:hAnsi="Times New Roman" w:cs="Times New Roman"/>
          <w:b/>
          <w:bCs/>
          <w:spacing w:val="-1"/>
          <w:w w:val="95"/>
          <w:sz w:val="22"/>
          <w:szCs w:val="22"/>
        </w:rPr>
      </w:pPr>
      <w:r w:rsidRPr="00D57C57">
        <w:rPr>
          <w:rFonts w:ascii="Times New Roman" w:hAnsi="Times New Roman" w:cs="Times New Roman"/>
          <w:b/>
          <w:bCs/>
          <w:spacing w:val="-1"/>
          <w:w w:val="95"/>
          <w:sz w:val="22"/>
          <w:szCs w:val="22"/>
        </w:rPr>
        <w:t>DICHIARAZIO</w:t>
      </w:r>
      <w:r w:rsidR="00D57C57">
        <w:rPr>
          <w:rFonts w:ascii="Times New Roman" w:hAnsi="Times New Roman" w:cs="Times New Roman"/>
          <w:b/>
          <w:bCs/>
          <w:spacing w:val="-1"/>
          <w:w w:val="95"/>
          <w:sz w:val="22"/>
          <w:szCs w:val="22"/>
        </w:rPr>
        <w:t>NE</w:t>
      </w:r>
      <w:r w:rsidR="00D57C57">
        <w:rPr>
          <w:rFonts w:ascii="Times New Roman" w:hAnsi="Times New Roman" w:cs="Times New Roman"/>
          <w:b/>
          <w:bCs/>
          <w:spacing w:val="-1"/>
          <w:w w:val="95"/>
          <w:sz w:val="22"/>
          <w:szCs w:val="22"/>
        </w:rPr>
        <w:tab/>
        <w:t>SOSTITUTIVA</w:t>
      </w:r>
      <w:r w:rsidR="00D57C57">
        <w:rPr>
          <w:rFonts w:ascii="Times New Roman" w:hAnsi="Times New Roman" w:cs="Times New Roman"/>
          <w:b/>
          <w:bCs/>
          <w:spacing w:val="-1"/>
          <w:w w:val="95"/>
          <w:sz w:val="22"/>
          <w:szCs w:val="22"/>
        </w:rPr>
        <w:tab/>
        <w:t>DELLE</w:t>
      </w:r>
      <w:r w:rsidR="00D57C57">
        <w:rPr>
          <w:rFonts w:ascii="Times New Roman" w:hAnsi="Times New Roman" w:cs="Times New Roman"/>
          <w:b/>
          <w:bCs/>
          <w:spacing w:val="-1"/>
          <w:w w:val="95"/>
          <w:sz w:val="22"/>
          <w:szCs w:val="22"/>
        </w:rPr>
        <w:tab/>
        <w:t xml:space="preserve">CONDIZIONI </w:t>
      </w:r>
      <w:r w:rsidRPr="00D57C57">
        <w:rPr>
          <w:rFonts w:ascii="Times New Roman" w:hAnsi="Times New Roman" w:cs="Times New Roman"/>
          <w:b/>
          <w:bCs/>
          <w:spacing w:val="-1"/>
          <w:w w:val="95"/>
          <w:sz w:val="22"/>
          <w:szCs w:val="22"/>
        </w:rPr>
        <w:t>SOCIO-ECONOMICHE</w:t>
      </w:r>
      <w:r w:rsidR="00D57C57">
        <w:rPr>
          <w:rFonts w:ascii="Times New Roman" w:hAnsi="Times New Roman" w:cs="Times New Roman"/>
          <w:b/>
          <w:bCs/>
          <w:spacing w:val="-1"/>
          <w:w w:val="95"/>
          <w:sz w:val="22"/>
          <w:szCs w:val="22"/>
        </w:rPr>
        <w:t xml:space="preserve"> </w:t>
      </w:r>
      <w:r w:rsidRPr="00D57C57">
        <w:rPr>
          <w:rFonts w:ascii="Times New Roman" w:hAnsi="Times New Roman" w:cs="Times New Roman"/>
          <w:b/>
          <w:bCs/>
          <w:spacing w:val="-1"/>
          <w:w w:val="95"/>
          <w:sz w:val="22"/>
          <w:szCs w:val="22"/>
        </w:rPr>
        <w:t>E FAMILIARI</w:t>
      </w:r>
      <w:r w:rsidRPr="00D57C57">
        <w:rPr>
          <w:rFonts w:ascii="Times New Roman" w:hAnsi="Times New Roman" w:cs="Times New Roman"/>
          <w:b/>
          <w:bCs/>
          <w:spacing w:val="-1"/>
          <w:w w:val="95"/>
          <w:sz w:val="22"/>
          <w:szCs w:val="22"/>
        </w:rPr>
        <w:tab/>
        <w:t>DEL NUCLEO FAMILIARE PER L’AMMISSIONE AL BENEFICIO DEL “BANCO ALIMENTARE”</w:t>
      </w:r>
    </w:p>
    <w:p w:rsidR="00347AB3" w:rsidRPr="00D57C57" w:rsidRDefault="00347AB3">
      <w:pPr>
        <w:pStyle w:val="Corpodeltesto"/>
        <w:kinsoku w:val="0"/>
        <w:overflowPunct w:val="0"/>
        <w:spacing w:before="4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:rsidR="00347AB3" w:rsidRPr="00D57C57" w:rsidRDefault="00347AB3" w:rsidP="008947A8">
      <w:pPr>
        <w:pStyle w:val="Corpodeltesto"/>
        <w:tabs>
          <w:tab w:val="left" w:pos="6279"/>
        </w:tabs>
        <w:kinsoku w:val="0"/>
        <w:overflowPunct w:val="0"/>
        <w:spacing w:line="357" w:lineRule="auto"/>
        <w:ind w:left="260" w:right="178"/>
        <w:jc w:val="both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sz w:val="24"/>
          <w:szCs w:val="24"/>
        </w:rPr>
        <w:t>Il/La</w:t>
      </w:r>
      <w:r w:rsidRPr="00D57C5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sottoscritto/a</w:t>
      </w:r>
      <w:r w:rsidRPr="00D57C57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D57C57">
        <w:rPr>
          <w:rFonts w:ascii="Times New Roman" w:hAnsi="Times New Roman" w:cs="Times New Roman"/>
          <w:spacing w:val="2"/>
          <w:sz w:val="24"/>
          <w:szCs w:val="24"/>
          <w:u w:val="single"/>
        </w:rPr>
        <w:tab/>
      </w:r>
      <w:r w:rsidR="008947A8" w:rsidRPr="00D57C57">
        <w:rPr>
          <w:rFonts w:ascii="Times New Roman" w:hAnsi="Times New Roman" w:cs="Times New Roman"/>
          <w:spacing w:val="2"/>
          <w:sz w:val="24"/>
          <w:szCs w:val="24"/>
        </w:rPr>
        <w:t>nato a ___________ il __________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chiede</w:t>
      </w:r>
      <w:r w:rsidRPr="00D57C5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poter</w:t>
      </w:r>
      <w:r w:rsidRPr="00D57C5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partecipare</w:t>
      </w:r>
      <w:r w:rsidRPr="00D57C5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all’avviso</w:t>
      </w:r>
      <w:r w:rsidRPr="00D57C57">
        <w:rPr>
          <w:rFonts w:ascii="Times New Roman" w:hAnsi="Times New Roman" w:cs="Times New Roman"/>
          <w:spacing w:val="58"/>
          <w:w w:val="9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pubblico</w:t>
      </w:r>
      <w:r w:rsidR="008947A8" w:rsidRPr="00D57C57">
        <w:rPr>
          <w:rFonts w:ascii="Times New Roman" w:hAnsi="Times New Roman" w:cs="Times New Roman"/>
          <w:sz w:val="24"/>
          <w:szCs w:val="24"/>
        </w:rPr>
        <w:t xml:space="preserve"> per</w:t>
      </w:r>
      <w:r w:rsidRPr="00D57C5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l’ammissione</w:t>
      </w:r>
      <w:r w:rsidRPr="00D57C5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al</w:t>
      </w:r>
      <w:r w:rsidRPr="00D57C5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beneficio</w:t>
      </w:r>
      <w:r w:rsidRPr="00D57C5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del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pacco</w:t>
      </w:r>
      <w:r w:rsidRPr="00D57C5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alimentare.</w:t>
      </w:r>
    </w:p>
    <w:p w:rsidR="00D57C57" w:rsidRDefault="00D57C57">
      <w:pPr>
        <w:pStyle w:val="Corpodeltesto"/>
        <w:kinsoku w:val="0"/>
        <w:overflowPunct w:val="0"/>
        <w:spacing w:before="6" w:line="220" w:lineRule="exact"/>
        <w:ind w:left="272" w:right="178"/>
        <w:rPr>
          <w:rFonts w:ascii="Times New Roman" w:hAnsi="Times New Roman" w:cs="Times New Roman"/>
          <w:i/>
          <w:iCs/>
          <w:sz w:val="24"/>
          <w:szCs w:val="24"/>
        </w:rPr>
      </w:pPr>
    </w:p>
    <w:p w:rsidR="00347AB3" w:rsidRPr="00D57C57" w:rsidRDefault="00347AB3">
      <w:pPr>
        <w:pStyle w:val="Corpodeltesto"/>
        <w:kinsoku w:val="0"/>
        <w:overflowPunct w:val="0"/>
        <w:spacing w:before="6" w:line="220" w:lineRule="exact"/>
        <w:ind w:left="272" w:right="178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i/>
          <w:iCs/>
          <w:sz w:val="24"/>
          <w:szCs w:val="24"/>
        </w:rPr>
        <w:t>Al</w:t>
      </w:r>
      <w:r w:rsidRPr="00D57C57">
        <w:rPr>
          <w:rFonts w:ascii="Times New Roman" w:hAnsi="Times New Roman" w:cs="Times New Roman"/>
          <w:i/>
          <w:iCs/>
          <w:spacing w:val="3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z w:val="24"/>
          <w:szCs w:val="24"/>
        </w:rPr>
        <w:t>tal</w:t>
      </w:r>
      <w:r w:rsidRPr="00D57C57">
        <w:rPr>
          <w:rFonts w:ascii="Times New Roman" w:hAnsi="Times New Roman" w:cs="Times New Roman"/>
          <w:i/>
          <w:iCs/>
          <w:spacing w:val="3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1"/>
          <w:sz w:val="24"/>
          <w:szCs w:val="24"/>
        </w:rPr>
        <w:t>fine,</w:t>
      </w:r>
      <w:r w:rsidRPr="00D57C57">
        <w:rPr>
          <w:rFonts w:ascii="Times New Roman" w:hAnsi="Times New Roman" w:cs="Times New Roman"/>
          <w:i/>
          <w:iCs/>
          <w:spacing w:val="4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2"/>
          <w:sz w:val="24"/>
          <w:szCs w:val="24"/>
        </w:rPr>
        <w:t>dichiara,</w:t>
      </w:r>
      <w:r w:rsidRPr="00D57C57">
        <w:rPr>
          <w:rFonts w:ascii="Times New Roman" w:hAnsi="Times New Roman" w:cs="Times New Roman"/>
          <w:i/>
          <w:iCs/>
          <w:spacing w:val="3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1"/>
          <w:sz w:val="24"/>
          <w:szCs w:val="24"/>
        </w:rPr>
        <w:t>sotto</w:t>
      </w:r>
      <w:r w:rsidRPr="00D57C57">
        <w:rPr>
          <w:rFonts w:ascii="Times New Roman" w:hAnsi="Times New Roman" w:cs="Times New Roman"/>
          <w:i/>
          <w:iCs/>
          <w:spacing w:val="3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1"/>
          <w:sz w:val="24"/>
          <w:szCs w:val="24"/>
        </w:rPr>
        <w:t>la</w:t>
      </w:r>
      <w:r w:rsidRPr="00D57C57">
        <w:rPr>
          <w:rFonts w:ascii="Times New Roman" w:hAnsi="Times New Roman" w:cs="Times New Roman"/>
          <w:i/>
          <w:iCs/>
          <w:spacing w:val="3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2"/>
          <w:sz w:val="24"/>
          <w:szCs w:val="24"/>
        </w:rPr>
        <w:t>propria</w:t>
      </w:r>
      <w:r w:rsidRPr="00D57C57">
        <w:rPr>
          <w:rFonts w:ascii="Times New Roman" w:hAnsi="Times New Roman" w:cs="Times New Roman"/>
          <w:i/>
          <w:iCs/>
          <w:spacing w:val="4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2"/>
          <w:sz w:val="24"/>
          <w:szCs w:val="24"/>
        </w:rPr>
        <w:t>responsabilità,</w:t>
      </w:r>
      <w:r w:rsidRPr="00D57C57">
        <w:rPr>
          <w:rFonts w:ascii="Times New Roman" w:hAnsi="Times New Roman" w:cs="Times New Roman"/>
          <w:i/>
          <w:iCs/>
          <w:spacing w:val="4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2"/>
          <w:sz w:val="24"/>
          <w:szCs w:val="24"/>
        </w:rPr>
        <w:t>ai</w:t>
      </w:r>
      <w:r w:rsidRPr="00D57C57">
        <w:rPr>
          <w:rFonts w:ascii="Times New Roman" w:hAnsi="Times New Roman" w:cs="Times New Roman"/>
          <w:i/>
          <w:iCs/>
          <w:spacing w:val="3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2"/>
          <w:sz w:val="24"/>
          <w:szCs w:val="24"/>
        </w:rPr>
        <w:t>sensi</w:t>
      </w:r>
      <w:r w:rsidRPr="00D57C57">
        <w:rPr>
          <w:rFonts w:ascii="Times New Roman" w:hAnsi="Times New Roman" w:cs="Times New Roman"/>
          <w:i/>
          <w:iCs/>
          <w:spacing w:val="4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2"/>
          <w:sz w:val="24"/>
          <w:szCs w:val="24"/>
        </w:rPr>
        <w:t>degli</w:t>
      </w:r>
      <w:r w:rsidRPr="00D57C57">
        <w:rPr>
          <w:rFonts w:ascii="Times New Roman" w:hAnsi="Times New Roman" w:cs="Times New Roman"/>
          <w:i/>
          <w:iCs/>
          <w:spacing w:val="3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1"/>
          <w:sz w:val="24"/>
          <w:szCs w:val="24"/>
        </w:rPr>
        <w:t>articoli</w:t>
      </w:r>
      <w:r w:rsidRPr="00D57C57">
        <w:rPr>
          <w:rFonts w:ascii="Times New Roman" w:hAnsi="Times New Roman" w:cs="Times New Roman"/>
          <w:i/>
          <w:iCs/>
          <w:spacing w:val="4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1"/>
          <w:sz w:val="24"/>
          <w:szCs w:val="24"/>
        </w:rPr>
        <w:t>46</w:t>
      </w:r>
      <w:r w:rsidRPr="00D57C57">
        <w:rPr>
          <w:rFonts w:ascii="Times New Roman" w:hAnsi="Times New Roman" w:cs="Times New Roman"/>
          <w:i/>
          <w:iCs/>
          <w:spacing w:val="3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D57C57">
        <w:rPr>
          <w:rFonts w:ascii="Times New Roman" w:hAnsi="Times New Roman" w:cs="Times New Roman"/>
          <w:i/>
          <w:iCs/>
          <w:spacing w:val="3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1"/>
          <w:sz w:val="24"/>
          <w:szCs w:val="24"/>
        </w:rPr>
        <w:t>47</w:t>
      </w:r>
      <w:r w:rsidRPr="00D57C57">
        <w:rPr>
          <w:rFonts w:ascii="Times New Roman" w:hAnsi="Times New Roman" w:cs="Times New Roman"/>
          <w:i/>
          <w:iCs/>
          <w:spacing w:val="3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2"/>
          <w:sz w:val="24"/>
          <w:szCs w:val="24"/>
        </w:rPr>
        <w:t>del</w:t>
      </w:r>
      <w:r w:rsidRPr="00D57C57">
        <w:rPr>
          <w:rFonts w:ascii="Times New Roman" w:hAnsi="Times New Roman" w:cs="Times New Roman"/>
          <w:i/>
          <w:iCs/>
          <w:spacing w:val="4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z w:val="24"/>
          <w:szCs w:val="24"/>
        </w:rPr>
        <w:t>D.P.R.</w:t>
      </w:r>
      <w:r w:rsidRPr="00D57C57">
        <w:rPr>
          <w:rFonts w:ascii="Times New Roman" w:hAnsi="Times New Roman" w:cs="Times New Roman"/>
          <w:i/>
          <w:iCs/>
          <w:spacing w:val="69"/>
          <w:w w:val="9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1"/>
          <w:sz w:val="24"/>
          <w:szCs w:val="24"/>
        </w:rPr>
        <w:t>28/12/2000,</w:t>
      </w:r>
      <w:r w:rsidRPr="00D57C57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1"/>
          <w:sz w:val="24"/>
          <w:szCs w:val="24"/>
        </w:rPr>
        <w:t>n.</w:t>
      </w:r>
      <w:r w:rsidRPr="00D57C57">
        <w:rPr>
          <w:rFonts w:ascii="Times New Roman" w:hAnsi="Times New Roman" w:cs="Times New Roman"/>
          <w:i/>
          <w:iCs/>
          <w:spacing w:val="-1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i/>
          <w:iCs/>
          <w:spacing w:val="-2"/>
          <w:sz w:val="24"/>
          <w:szCs w:val="24"/>
        </w:rPr>
        <w:t>445*:</w:t>
      </w:r>
    </w:p>
    <w:p w:rsidR="00347AB3" w:rsidRPr="00D57C57" w:rsidRDefault="00347AB3">
      <w:pPr>
        <w:pStyle w:val="Corpodeltesto"/>
        <w:kinsoku w:val="0"/>
        <w:overflowPunct w:val="0"/>
        <w:spacing w:before="11"/>
        <w:ind w:left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47AB3" w:rsidRPr="00D57C57" w:rsidRDefault="00347AB3">
      <w:pPr>
        <w:pStyle w:val="Corpodeltesto"/>
        <w:numPr>
          <w:ilvl w:val="0"/>
          <w:numId w:val="4"/>
        </w:numPr>
        <w:tabs>
          <w:tab w:val="left" w:pos="487"/>
        </w:tabs>
        <w:kinsoku w:val="0"/>
        <w:overflowPunct w:val="0"/>
        <w:ind w:hanging="130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>essere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947A8" w:rsidRPr="00D57C57">
        <w:rPr>
          <w:rFonts w:ascii="Times New Roman" w:hAnsi="Times New Roman" w:cs="Times New Roman"/>
          <w:spacing w:val="-1"/>
          <w:sz w:val="24"/>
          <w:szCs w:val="24"/>
        </w:rPr>
        <w:t>residente nel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Comune</w:t>
      </w:r>
      <w:r w:rsidRPr="00D57C5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 xml:space="preserve">di </w:t>
      </w:r>
      <w:r w:rsidR="008947A8" w:rsidRPr="00D57C57">
        <w:rPr>
          <w:rFonts w:ascii="Times New Roman" w:hAnsi="Times New Roman" w:cs="Times New Roman"/>
          <w:sz w:val="24"/>
          <w:szCs w:val="24"/>
        </w:rPr>
        <w:t>Ercolano</w:t>
      </w:r>
      <w:r w:rsidRPr="00D57C57">
        <w:rPr>
          <w:rFonts w:ascii="Times New Roman" w:hAnsi="Times New Roman" w:cs="Times New Roman"/>
          <w:sz w:val="24"/>
          <w:szCs w:val="24"/>
        </w:rPr>
        <w:t>;</w:t>
      </w:r>
    </w:p>
    <w:p w:rsidR="00347AB3" w:rsidRPr="00D57C57" w:rsidRDefault="00347AB3">
      <w:pPr>
        <w:pStyle w:val="Corpodeltesto"/>
        <w:kinsoku w:val="0"/>
        <w:overflowPunct w:val="0"/>
        <w:spacing w:before="11"/>
        <w:ind w:left="0"/>
        <w:rPr>
          <w:rFonts w:ascii="Times New Roman" w:hAnsi="Times New Roman" w:cs="Times New Roman"/>
          <w:sz w:val="24"/>
          <w:szCs w:val="24"/>
        </w:rPr>
      </w:pPr>
    </w:p>
    <w:p w:rsidR="00347AB3" w:rsidRPr="00D57C57" w:rsidRDefault="00347AB3">
      <w:pPr>
        <w:pStyle w:val="Corpodeltesto"/>
        <w:numPr>
          <w:ilvl w:val="0"/>
          <w:numId w:val="4"/>
        </w:numPr>
        <w:tabs>
          <w:tab w:val="left" w:pos="487"/>
        </w:tabs>
        <w:kinsoku w:val="0"/>
        <w:overflowPunct w:val="0"/>
        <w:spacing w:line="244" w:lineRule="auto"/>
        <w:ind w:right="214" w:hanging="130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avere</w:t>
      </w:r>
      <w:r w:rsidRPr="00D57C5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D57C5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ISEE</w:t>
      </w:r>
      <w:r w:rsidRPr="00D57C5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inferiore</w:t>
      </w:r>
      <w:r w:rsidRPr="00D57C5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a</w:t>
      </w:r>
      <w:r w:rsidRPr="00D57C5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€</w:t>
      </w:r>
      <w:r w:rsidRPr="00D57C5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8947A8" w:rsidRPr="00D57C57">
        <w:rPr>
          <w:rFonts w:ascii="Times New Roman" w:hAnsi="Times New Roman" w:cs="Times New Roman"/>
          <w:sz w:val="24"/>
          <w:szCs w:val="24"/>
        </w:rPr>
        <w:t>8.276,88</w:t>
      </w:r>
      <w:r w:rsidRPr="00D57C5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(ISEE</w:t>
      </w:r>
      <w:r w:rsidRPr="00D57C5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Ordinario</w:t>
      </w:r>
      <w:r w:rsidRPr="00D57C5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o</w:t>
      </w:r>
      <w:r w:rsidRPr="00D57C5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Standard)</w:t>
      </w:r>
      <w:r w:rsidRPr="00D57C5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A52BC0" w:rsidRPr="00D57C57">
        <w:rPr>
          <w:rFonts w:ascii="Times New Roman" w:hAnsi="Times New Roman" w:cs="Times New Roman"/>
          <w:spacing w:val="-2"/>
          <w:sz w:val="24"/>
          <w:szCs w:val="24"/>
        </w:rPr>
        <w:t>in corso di validità</w:t>
      </w:r>
      <w:r w:rsidRPr="00D57C5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8947A8" w:rsidRPr="00D57C57">
        <w:rPr>
          <w:rFonts w:ascii="Times New Roman" w:hAnsi="Times New Roman" w:cs="Times New Roman"/>
          <w:spacing w:val="-1"/>
          <w:sz w:val="24"/>
          <w:szCs w:val="24"/>
        </w:rPr>
        <w:t>e specificatamente di € _____________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347AB3" w:rsidRPr="00D57C57" w:rsidRDefault="00347AB3">
      <w:pPr>
        <w:pStyle w:val="Corpodeltesto"/>
        <w:kinsoku w:val="0"/>
        <w:overflowPunct w:val="0"/>
        <w:spacing w:before="12"/>
        <w:ind w:left="0"/>
        <w:rPr>
          <w:rFonts w:ascii="Times New Roman" w:hAnsi="Times New Roman" w:cs="Times New Roman"/>
          <w:sz w:val="24"/>
          <w:szCs w:val="24"/>
        </w:rPr>
      </w:pPr>
    </w:p>
    <w:p w:rsidR="00347AB3" w:rsidRPr="00D57C57" w:rsidRDefault="00347AB3">
      <w:pPr>
        <w:pStyle w:val="Corpodeltesto"/>
        <w:numPr>
          <w:ilvl w:val="0"/>
          <w:numId w:val="4"/>
        </w:numPr>
        <w:tabs>
          <w:tab w:val="left" w:pos="562"/>
          <w:tab w:val="left" w:pos="1317"/>
          <w:tab w:val="left" w:pos="7346"/>
        </w:tabs>
        <w:kinsoku w:val="0"/>
        <w:overflowPunct w:val="0"/>
        <w:ind w:left="556" w:right="1127" w:hanging="284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sz w:val="24"/>
          <w:szCs w:val="24"/>
        </w:rPr>
        <w:t>che</w:t>
      </w:r>
      <w:r w:rsidRPr="00D57C5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nello</w:t>
      </w:r>
      <w:r w:rsidRPr="00D57C5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Stato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5"/>
          <w:sz w:val="24"/>
          <w:szCs w:val="24"/>
        </w:rPr>
        <w:t xml:space="preserve">di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famiglia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anagrafico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>del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 xml:space="preserve"> beneficiario</w:t>
      </w:r>
      <w:r w:rsidRPr="00D57C5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risultano</w:t>
      </w:r>
      <w:r w:rsidRPr="00D57C5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>n.</w:t>
      </w:r>
      <w:r w:rsidRPr="00D57C57">
        <w:rPr>
          <w:rFonts w:ascii="Times New Roman" w:hAnsi="Times New Roman" w:cs="Times New Roman"/>
          <w:spacing w:val="-3"/>
          <w:sz w:val="24"/>
          <w:szCs w:val="24"/>
          <w:u w:val="single"/>
        </w:rPr>
        <w:tab/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D57C57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persone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cui:</w:t>
      </w:r>
      <w:r w:rsidRPr="00D57C57">
        <w:rPr>
          <w:rFonts w:ascii="Times New Roman" w:hAnsi="Times New Roman" w:cs="Times New Roman"/>
          <w:spacing w:val="77"/>
          <w:w w:val="9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w w:val="95"/>
          <w:sz w:val="24"/>
          <w:szCs w:val="24"/>
        </w:rPr>
        <w:t>n.</w:t>
      </w:r>
      <w:r w:rsidRPr="00D57C57">
        <w:rPr>
          <w:rFonts w:ascii="Times New Roman" w:hAnsi="Times New Roman" w:cs="Times New Roman"/>
          <w:spacing w:val="-1"/>
          <w:w w:val="95"/>
          <w:sz w:val="24"/>
          <w:szCs w:val="24"/>
          <w:u w:val="single"/>
        </w:rPr>
        <w:tab/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D57C57">
        <w:rPr>
          <w:rFonts w:ascii="Times New Roman" w:hAnsi="Times New Roman" w:cs="Times New Roman"/>
          <w:spacing w:val="-8"/>
          <w:sz w:val="24"/>
          <w:szCs w:val="24"/>
          <w:u w:val="single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 xml:space="preserve">minori </w:t>
      </w:r>
      <w:r w:rsidRPr="00D57C57">
        <w:rPr>
          <w:rFonts w:ascii="Times New Roman" w:hAnsi="Times New Roman" w:cs="Times New Roman"/>
          <w:sz w:val="24"/>
          <w:szCs w:val="24"/>
        </w:rPr>
        <w:t>tra</w:t>
      </w:r>
      <w:r w:rsidRPr="00D57C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0-3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anni</w:t>
      </w:r>
    </w:p>
    <w:p w:rsidR="00347AB3" w:rsidRPr="00D57C57" w:rsidRDefault="00347AB3">
      <w:pPr>
        <w:pStyle w:val="Corpodeltesto"/>
        <w:tabs>
          <w:tab w:val="left" w:pos="1521"/>
        </w:tabs>
        <w:kinsoku w:val="0"/>
        <w:overflowPunct w:val="0"/>
        <w:spacing w:before="138"/>
        <w:ind w:left="556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w w:val="95"/>
          <w:sz w:val="24"/>
          <w:szCs w:val="24"/>
        </w:rPr>
        <w:t>n.</w:t>
      </w:r>
      <w:r w:rsidRPr="00D57C57">
        <w:rPr>
          <w:rFonts w:ascii="Times New Roman" w:hAnsi="Times New Roman" w:cs="Times New Roman"/>
          <w:spacing w:val="-1"/>
          <w:w w:val="95"/>
          <w:sz w:val="24"/>
          <w:szCs w:val="24"/>
          <w:u w:val="single"/>
        </w:rPr>
        <w:tab/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minori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 xml:space="preserve"> tra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4-17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anni</w:t>
      </w:r>
    </w:p>
    <w:p w:rsidR="00347AB3" w:rsidRPr="00D57C57" w:rsidRDefault="00347AB3">
      <w:pPr>
        <w:pStyle w:val="Corpodeltesto"/>
        <w:tabs>
          <w:tab w:val="left" w:pos="1519"/>
        </w:tabs>
        <w:kinsoku w:val="0"/>
        <w:overflowPunct w:val="0"/>
        <w:spacing w:before="119"/>
        <w:ind w:left="556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w w:val="95"/>
          <w:sz w:val="24"/>
          <w:szCs w:val="24"/>
        </w:rPr>
        <w:t>n.</w:t>
      </w:r>
      <w:r w:rsidRPr="00D57C57">
        <w:rPr>
          <w:rFonts w:ascii="Times New Roman" w:hAnsi="Times New Roman" w:cs="Times New Roman"/>
          <w:spacing w:val="-1"/>
          <w:w w:val="95"/>
          <w:sz w:val="24"/>
          <w:szCs w:val="24"/>
          <w:u w:val="single"/>
        </w:rPr>
        <w:tab/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adulti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età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superiore</w:t>
      </w:r>
      <w:r w:rsidRPr="00D57C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5"/>
          <w:sz w:val="24"/>
          <w:szCs w:val="24"/>
        </w:rPr>
        <w:t>ai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18</w:t>
      </w:r>
      <w:r w:rsidRPr="00D57C5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anni</w:t>
      </w:r>
    </w:p>
    <w:p w:rsidR="00347AB3" w:rsidRPr="00D57C57" w:rsidRDefault="00347AB3">
      <w:pPr>
        <w:pStyle w:val="Corpodeltesto"/>
        <w:kinsoku w:val="0"/>
        <w:overflowPunct w:val="0"/>
        <w:spacing w:before="7"/>
        <w:ind w:left="0"/>
        <w:rPr>
          <w:rFonts w:ascii="Times New Roman" w:hAnsi="Times New Roman" w:cs="Times New Roman"/>
          <w:sz w:val="24"/>
          <w:szCs w:val="24"/>
        </w:rPr>
      </w:pPr>
    </w:p>
    <w:p w:rsidR="00347AB3" w:rsidRPr="00D57C57" w:rsidRDefault="00347AB3">
      <w:pPr>
        <w:pStyle w:val="Corpodeltesto"/>
        <w:numPr>
          <w:ilvl w:val="0"/>
          <w:numId w:val="4"/>
        </w:numPr>
        <w:tabs>
          <w:tab w:val="left" w:pos="567"/>
          <w:tab w:val="left" w:pos="5969"/>
        </w:tabs>
        <w:kinsoku w:val="0"/>
        <w:overflowPunct w:val="0"/>
        <w:spacing w:before="63" w:line="246" w:lineRule="auto"/>
        <w:ind w:left="556" w:right="112" w:hanging="284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t>che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 xml:space="preserve"> nel</w:t>
      </w:r>
      <w:r w:rsidRPr="00D57C5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proprio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nucleo</w:t>
      </w:r>
      <w:r w:rsidRPr="00D57C5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 xml:space="preserve">familiare 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>sono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presenti</w:t>
      </w:r>
      <w:r w:rsidRPr="00D57C5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n.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soggetti</w:t>
      </w:r>
      <w:r w:rsidRPr="00D57C5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con</w:t>
      </w:r>
      <w:r w:rsidRPr="00D57C57">
        <w:rPr>
          <w:rFonts w:ascii="Times New Roman" w:hAnsi="Times New Roman" w:cs="Times New Roman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disabilità</w:t>
      </w:r>
      <w:r w:rsidRPr="00D57C5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5"/>
          <w:sz w:val="24"/>
          <w:szCs w:val="24"/>
        </w:rPr>
        <w:t>ai</w:t>
      </w:r>
      <w:r w:rsidRPr="00D57C5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5"/>
          <w:sz w:val="24"/>
          <w:szCs w:val="24"/>
        </w:rPr>
        <w:t>sensi</w:t>
      </w:r>
      <w:r w:rsidRPr="00D57C5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dell’art.</w:t>
      </w:r>
      <w:r w:rsidRPr="00D57C5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3</w:t>
      </w:r>
      <w:r w:rsidRPr="00D57C57">
        <w:rPr>
          <w:rFonts w:ascii="Times New Roman" w:hAnsi="Times New Roman" w:cs="Times New Roman"/>
          <w:spacing w:val="81"/>
          <w:w w:val="9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comma</w:t>
      </w:r>
      <w:r w:rsidRPr="00D57C5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3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della</w:t>
      </w:r>
      <w:r w:rsidRPr="00D57C5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L.104/92</w:t>
      </w:r>
      <w:r w:rsidR="008947A8" w:rsidRPr="00D57C57">
        <w:rPr>
          <w:rFonts w:ascii="Times New Roman" w:hAnsi="Times New Roman" w:cs="Times New Roman"/>
          <w:spacing w:val="-1"/>
          <w:sz w:val="24"/>
          <w:szCs w:val="24"/>
        </w:rPr>
        <w:t>, con % di invalidità pari a __________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347AB3" w:rsidRPr="00D57C57" w:rsidRDefault="00347AB3">
      <w:pPr>
        <w:pStyle w:val="Corpodeltesto"/>
        <w:kinsoku w:val="0"/>
        <w:overflowPunct w:val="0"/>
        <w:spacing w:before="12"/>
        <w:ind w:left="0"/>
        <w:rPr>
          <w:rFonts w:ascii="Times New Roman" w:hAnsi="Times New Roman" w:cs="Times New Roman"/>
          <w:sz w:val="24"/>
          <w:szCs w:val="24"/>
        </w:rPr>
      </w:pPr>
    </w:p>
    <w:p w:rsidR="00347AB3" w:rsidRPr="00D57C57" w:rsidRDefault="00347AB3">
      <w:pPr>
        <w:pStyle w:val="Corpodeltesto"/>
        <w:numPr>
          <w:ilvl w:val="0"/>
          <w:numId w:val="4"/>
        </w:numPr>
        <w:tabs>
          <w:tab w:val="left" w:pos="559"/>
        </w:tabs>
        <w:kinsoku w:val="0"/>
        <w:overflowPunct w:val="0"/>
        <w:spacing w:before="63"/>
        <w:ind w:left="558" w:hanging="286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sz w:val="24"/>
          <w:szCs w:val="24"/>
        </w:rPr>
        <w:t>che</w:t>
      </w:r>
      <w:r w:rsidRPr="00D57C5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nel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proprio</w:t>
      </w:r>
      <w:r w:rsidRPr="00D57C5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nucleo</w:t>
      </w:r>
      <w:r w:rsidRPr="00D57C5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familiare:</w:t>
      </w:r>
    </w:p>
    <w:p w:rsidR="008947A8" w:rsidRPr="00D57C57" w:rsidRDefault="00347AB3">
      <w:pPr>
        <w:pStyle w:val="Corpodeltesto"/>
        <w:numPr>
          <w:ilvl w:val="0"/>
          <w:numId w:val="2"/>
        </w:numPr>
        <w:tabs>
          <w:tab w:val="left" w:pos="519"/>
          <w:tab w:val="left" w:pos="2214"/>
          <w:tab w:val="left" w:pos="4591"/>
        </w:tabs>
        <w:kinsoku w:val="0"/>
        <w:overflowPunct w:val="0"/>
        <w:spacing w:before="3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sz w:val="24"/>
          <w:szCs w:val="24"/>
        </w:rPr>
        <w:t>ci</w:t>
      </w:r>
      <w:r w:rsidRPr="00D57C5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>sono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57C57">
        <w:rPr>
          <w:rFonts w:ascii="Times New Roman" w:hAnsi="Times New Roman" w:cs="Times New Roman"/>
          <w:sz w:val="24"/>
          <w:szCs w:val="24"/>
        </w:rPr>
        <w:t>□</w:t>
      </w:r>
      <w:r w:rsidRPr="00D57C57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non</w:t>
      </w:r>
      <w:r w:rsidRPr="00D57C5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>ci</w:t>
      </w:r>
      <w:r w:rsidRPr="00D57C5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>sono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percettori</w:t>
      </w:r>
      <w:r w:rsidRPr="00D57C5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8947A8" w:rsidRPr="00D57C57">
        <w:rPr>
          <w:rFonts w:ascii="Times New Roman" w:hAnsi="Times New Roman" w:cs="Times New Roman"/>
          <w:spacing w:val="4"/>
          <w:sz w:val="24"/>
          <w:szCs w:val="24"/>
        </w:rPr>
        <w:t>Reddito di Cittadinanza</w:t>
      </w:r>
    </w:p>
    <w:p w:rsidR="008947A8" w:rsidRPr="00D57C57" w:rsidRDefault="008947A8" w:rsidP="008947A8">
      <w:pPr>
        <w:pStyle w:val="Corpodeltesto"/>
        <w:tabs>
          <w:tab w:val="left" w:pos="519"/>
          <w:tab w:val="left" w:pos="2214"/>
          <w:tab w:val="left" w:pos="4591"/>
        </w:tabs>
        <w:kinsoku w:val="0"/>
        <w:overflowPunct w:val="0"/>
        <w:spacing w:before="3"/>
        <w:ind w:left="518"/>
        <w:rPr>
          <w:rFonts w:ascii="Times New Roman" w:hAnsi="Times New Roman" w:cs="Times New Roman"/>
          <w:sz w:val="24"/>
          <w:szCs w:val="24"/>
        </w:rPr>
      </w:pPr>
    </w:p>
    <w:p w:rsidR="008947A8" w:rsidRPr="00D57C57" w:rsidRDefault="008947A8" w:rsidP="008947A8">
      <w:pPr>
        <w:pStyle w:val="Corpodeltesto"/>
        <w:tabs>
          <w:tab w:val="left" w:pos="519"/>
          <w:tab w:val="left" w:pos="2214"/>
          <w:tab w:val="left" w:pos="4591"/>
        </w:tabs>
        <w:kinsoku w:val="0"/>
        <w:overflowPunct w:val="0"/>
        <w:spacing w:before="3"/>
        <w:ind w:left="272"/>
        <w:rPr>
          <w:rFonts w:ascii="Times New Roman" w:hAnsi="Times New Roman" w:cs="Times New Roman"/>
          <w:spacing w:val="-2"/>
          <w:sz w:val="24"/>
          <w:szCs w:val="24"/>
        </w:rPr>
      </w:pPr>
      <w:r w:rsidRPr="00D57C57">
        <w:rPr>
          <w:rFonts w:ascii="Times New Roman" w:hAnsi="Times New Roman" w:cs="Times New Roman"/>
          <w:spacing w:val="-2"/>
          <w:sz w:val="24"/>
          <w:szCs w:val="24"/>
        </w:rPr>
        <w:t>specificare l’ammontare del RdC _______________</w:t>
      </w:r>
    </w:p>
    <w:p w:rsidR="008947A8" w:rsidRPr="00D57C57" w:rsidRDefault="008947A8" w:rsidP="008947A8">
      <w:pPr>
        <w:pStyle w:val="Corpodeltesto"/>
        <w:tabs>
          <w:tab w:val="left" w:pos="519"/>
          <w:tab w:val="left" w:pos="2214"/>
          <w:tab w:val="left" w:pos="4591"/>
        </w:tabs>
        <w:kinsoku w:val="0"/>
        <w:overflowPunct w:val="0"/>
        <w:spacing w:before="3"/>
        <w:ind w:left="272"/>
        <w:rPr>
          <w:rFonts w:ascii="Times New Roman" w:hAnsi="Times New Roman" w:cs="Times New Roman"/>
          <w:spacing w:val="-2"/>
          <w:sz w:val="24"/>
          <w:szCs w:val="24"/>
        </w:rPr>
      </w:pPr>
    </w:p>
    <w:p w:rsidR="00347AB3" w:rsidRPr="00D57C57" w:rsidRDefault="00347AB3">
      <w:pPr>
        <w:pStyle w:val="Corpodeltesto"/>
        <w:kinsoku w:val="0"/>
        <w:overflowPunct w:val="0"/>
        <w:ind w:left="119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t>Dati</w:t>
      </w:r>
      <w:r w:rsidRPr="00D57C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Anagrafici</w:t>
      </w:r>
      <w:r w:rsidRPr="00D57C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del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richiedente:</w:t>
      </w:r>
    </w:p>
    <w:p w:rsidR="00347AB3" w:rsidRPr="00D57C57" w:rsidRDefault="00347AB3">
      <w:pPr>
        <w:pStyle w:val="Corpodeltesto"/>
        <w:kinsoku w:val="0"/>
        <w:overflowPunct w:val="0"/>
        <w:spacing w:before="6"/>
        <w:ind w:left="0"/>
        <w:rPr>
          <w:rFonts w:ascii="Times New Roman" w:hAnsi="Times New Roman" w:cs="Times New Roman"/>
          <w:sz w:val="24"/>
          <w:szCs w:val="24"/>
        </w:rPr>
      </w:pPr>
    </w:p>
    <w:p w:rsidR="00347AB3" w:rsidRPr="00D57C57" w:rsidRDefault="00347AB3">
      <w:pPr>
        <w:pStyle w:val="Corpodeltesto"/>
        <w:kinsoku w:val="0"/>
        <w:overflowPunct w:val="0"/>
        <w:spacing w:before="6"/>
        <w:ind w:left="0"/>
        <w:rPr>
          <w:rFonts w:ascii="Times New Roman" w:hAnsi="Times New Roman" w:cs="Times New Roman"/>
          <w:sz w:val="24"/>
          <w:szCs w:val="24"/>
        </w:rPr>
        <w:sectPr w:rsidR="00347AB3" w:rsidRPr="00D57C57">
          <w:type w:val="continuous"/>
          <w:pgSz w:w="11900" w:h="16850"/>
          <w:pgMar w:top="1020" w:right="880" w:bottom="280" w:left="860" w:header="720" w:footer="720" w:gutter="0"/>
          <w:cols w:space="720" w:equalWidth="0">
            <w:col w:w="10160"/>
          </w:cols>
          <w:noEndnote/>
        </w:sectPr>
      </w:pPr>
    </w:p>
    <w:p w:rsidR="00347AB3" w:rsidRPr="00D57C57" w:rsidRDefault="00347AB3" w:rsidP="009A09C5">
      <w:pPr>
        <w:pStyle w:val="Corpodeltesto"/>
        <w:tabs>
          <w:tab w:val="left" w:pos="4635"/>
        </w:tabs>
        <w:kinsoku w:val="0"/>
        <w:overflowPunct w:val="0"/>
        <w:spacing w:before="63"/>
        <w:ind w:left="119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lastRenderedPageBreak/>
        <w:t>Cognome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47AB3" w:rsidRPr="00D57C57" w:rsidRDefault="00347AB3" w:rsidP="009A09C5">
      <w:pPr>
        <w:pStyle w:val="Corpodeltesto"/>
        <w:tabs>
          <w:tab w:val="left" w:pos="5035"/>
        </w:tabs>
        <w:kinsoku w:val="0"/>
        <w:overflowPunct w:val="0"/>
        <w:spacing w:before="63"/>
        <w:ind w:left="119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br w:type="column"/>
      </w:r>
      <w:r w:rsidRPr="00D57C57">
        <w:rPr>
          <w:rFonts w:ascii="Times New Roman" w:hAnsi="Times New Roman" w:cs="Times New Roman"/>
          <w:sz w:val="24"/>
          <w:szCs w:val="24"/>
        </w:rPr>
        <w:lastRenderedPageBreak/>
        <w:t>Nome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47AB3" w:rsidRPr="00D57C57" w:rsidRDefault="00347AB3" w:rsidP="009A09C5">
      <w:pPr>
        <w:pStyle w:val="Corpodeltesto"/>
        <w:tabs>
          <w:tab w:val="left" w:pos="5035"/>
        </w:tabs>
        <w:kinsoku w:val="0"/>
        <w:overflowPunct w:val="0"/>
        <w:spacing w:before="63"/>
        <w:ind w:left="119"/>
        <w:rPr>
          <w:rFonts w:ascii="Times New Roman" w:hAnsi="Times New Roman" w:cs="Times New Roman"/>
          <w:sz w:val="24"/>
          <w:szCs w:val="24"/>
        </w:rPr>
        <w:sectPr w:rsidR="00347AB3" w:rsidRPr="00D57C57">
          <w:type w:val="continuous"/>
          <w:pgSz w:w="11900" w:h="16850"/>
          <w:pgMar w:top="1020" w:right="880" w:bottom="280" w:left="860" w:header="720" w:footer="720" w:gutter="0"/>
          <w:cols w:num="2" w:space="720" w:equalWidth="0">
            <w:col w:w="4636" w:space="98"/>
            <w:col w:w="5426"/>
          </w:cols>
          <w:noEndnote/>
        </w:sectPr>
      </w:pPr>
    </w:p>
    <w:p w:rsidR="00EC1E7B" w:rsidRPr="00D57C57" w:rsidRDefault="00347AB3" w:rsidP="009A09C5">
      <w:pPr>
        <w:pStyle w:val="Corpodeltesto"/>
        <w:tabs>
          <w:tab w:val="left" w:pos="3531"/>
          <w:tab w:val="left" w:pos="8288"/>
          <w:tab w:val="left" w:pos="9709"/>
          <w:tab w:val="left" w:pos="9831"/>
        </w:tabs>
        <w:kinsoku w:val="0"/>
        <w:overflowPunct w:val="0"/>
        <w:spacing w:before="126" w:line="365" w:lineRule="auto"/>
        <w:ind w:left="119" w:right="325"/>
        <w:rPr>
          <w:rFonts w:ascii="Times New Roman" w:hAnsi="Times New Roman" w:cs="Times New Roman"/>
          <w:spacing w:val="22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lastRenderedPageBreak/>
        <w:t>Comune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o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stato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Estero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nascita</w:t>
      </w:r>
      <w:r w:rsidR="00EC1E7B" w:rsidRPr="00D57C57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___________________________________ </w:t>
      </w:r>
      <w:r w:rsidRPr="00D57C57">
        <w:rPr>
          <w:rFonts w:ascii="Times New Roman" w:hAnsi="Times New Roman" w:cs="Times New Roman"/>
          <w:sz w:val="24"/>
          <w:szCs w:val="24"/>
        </w:rPr>
        <w:t>Prov.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57C5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</w:p>
    <w:p w:rsidR="00347AB3" w:rsidRPr="00D57C57" w:rsidRDefault="00347AB3" w:rsidP="009A09C5">
      <w:pPr>
        <w:pStyle w:val="Corpodeltesto"/>
        <w:tabs>
          <w:tab w:val="left" w:pos="3531"/>
          <w:tab w:val="left" w:pos="8288"/>
          <w:tab w:val="left" w:pos="9709"/>
          <w:tab w:val="left" w:pos="9831"/>
        </w:tabs>
        <w:kinsoku w:val="0"/>
        <w:overflowPunct w:val="0"/>
        <w:spacing w:before="126" w:line="365" w:lineRule="auto"/>
        <w:ind w:left="119" w:right="325"/>
        <w:rPr>
          <w:rFonts w:ascii="Times New Roman" w:hAnsi="Times New Roman" w:cs="Times New Roman"/>
          <w:sz w:val="24"/>
          <w:szCs w:val="24"/>
          <w:u w:val="single"/>
        </w:rPr>
      </w:pPr>
      <w:r w:rsidRPr="00D57C57">
        <w:rPr>
          <w:rFonts w:ascii="Times New Roman" w:hAnsi="Times New Roman" w:cs="Times New Roman"/>
          <w:w w:val="95"/>
          <w:sz w:val="24"/>
          <w:szCs w:val="24"/>
        </w:rPr>
        <w:t>Data</w:t>
      </w:r>
      <w:r w:rsidRPr="00D57C57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nascita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Indirizzo</w:t>
      </w:r>
      <w:r w:rsidRPr="00D57C5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 xml:space="preserve">residenza </w:t>
      </w:r>
      <w:r w:rsidRPr="00D57C5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="009A09C5" w:rsidRPr="00D57C57">
        <w:rPr>
          <w:rFonts w:ascii="Times New Roman" w:hAnsi="Times New Roman" w:cs="Times New Roman"/>
          <w:sz w:val="24"/>
          <w:szCs w:val="24"/>
          <w:u w:val="single"/>
        </w:rPr>
        <w:tab/>
      </w:r>
      <w:r w:rsidR="009A09C5" w:rsidRPr="00D57C5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A09C5" w:rsidRPr="00D57C57" w:rsidRDefault="009A09C5" w:rsidP="009A09C5">
      <w:pPr>
        <w:pStyle w:val="Corpodeltesto"/>
        <w:tabs>
          <w:tab w:val="left" w:pos="3531"/>
          <w:tab w:val="left" w:pos="8288"/>
          <w:tab w:val="left" w:pos="9709"/>
          <w:tab w:val="left" w:pos="9831"/>
        </w:tabs>
        <w:kinsoku w:val="0"/>
        <w:overflowPunct w:val="0"/>
        <w:spacing w:before="126" w:line="365" w:lineRule="auto"/>
        <w:ind w:left="119" w:right="325"/>
        <w:rPr>
          <w:rFonts w:ascii="Times New Roman" w:hAnsi="Times New Roman" w:cs="Times New Roman"/>
          <w:sz w:val="24"/>
          <w:szCs w:val="24"/>
          <w:u w:val="single"/>
        </w:rPr>
      </w:pPr>
      <w:r w:rsidRPr="00D57C57">
        <w:rPr>
          <w:rFonts w:ascii="Times New Roman" w:hAnsi="Times New Roman" w:cs="Times New Roman"/>
          <w:sz w:val="24"/>
          <w:szCs w:val="24"/>
        </w:rPr>
        <w:t xml:space="preserve">Codice fiscale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 xml:space="preserve">______________________________ </w:t>
      </w:r>
      <w:r w:rsidRPr="00D57C57">
        <w:rPr>
          <w:rFonts w:ascii="Times New Roman" w:hAnsi="Times New Roman" w:cs="Times New Roman"/>
          <w:sz w:val="24"/>
          <w:szCs w:val="24"/>
        </w:rPr>
        <w:t xml:space="preserve"> telefono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>______________________</w:t>
      </w:r>
    </w:p>
    <w:p w:rsidR="00347AB3" w:rsidRPr="00D57C57" w:rsidRDefault="00347AB3">
      <w:pPr>
        <w:pStyle w:val="Corpodeltesto"/>
        <w:tabs>
          <w:tab w:val="left" w:pos="3531"/>
          <w:tab w:val="left" w:pos="8288"/>
          <w:tab w:val="left" w:pos="9709"/>
          <w:tab w:val="left" w:pos="9831"/>
        </w:tabs>
        <w:kinsoku w:val="0"/>
        <w:overflowPunct w:val="0"/>
        <w:spacing w:before="126" w:line="365" w:lineRule="auto"/>
        <w:ind w:left="119" w:right="325"/>
        <w:rPr>
          <w:rFonts w:ascii="Times New Roman" w:hAnsi="Times New Roman" w:cs="Times New Roman"/>
          <w:sz w:val="24"/>
          <w:szCs w:val="24"/>
        </w:rPr>
        <w:sectPr w:rsidR="00347AB3" w:rsidRPr="00D57C57">
          <w:type w:val="continuous"/>
          <w:pgSz w:w="11900" w:h="16850"/>
          <w:pgMar w:top="1020" w:right="880" w:bottom="280" w:left="860" w:header="720" w:footer="720" w:gutter="0"/>
          <w:cols w:space="720" w:equalWidth="0">
            <w:col w:w="10160"/>
          </w:cols>
          <w:noEndnote/>
        </w:sectPr>
      </w:pPr>
    </w:p>
    <w:p w:rsidR="008947A8" w:rsidRPr="00D57C57" w:rsidRDefault="008947A8" w:rsidP="008947A8">
      <w:pPr>
        <w:pStyle w:val="Corpodeltesto"/>
        <w:tabs>
          <w:tab w:val="left" w:pos="0"/>
        </w:tabs>
        <w:kinsoku w:val="0"/>
        <w:overflowPunct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lastRenderedPageBreak/>
        <w:t xml:space="preserve">Dichiara inoltre, in caso di ammissione al beneficio del “pacco alimentare”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>di essere impossibilitato al ritiro</w:t>
      </w:r>
      <w:r w:rsidRPr="00D57C57">
        <w:rPr>
          <w:rFonts w:ascii="Times New Roman" w:hAnsi="Times New Roman" w:cs="Times New Roman"/>
          <w:sz w:val="24"/>
          <w:szCs w:val="24"/>
        </w:rPr>
        <w:t xml:space="preserve"> e di voler delegare:</w:t>
      </w:r>
    </w:p>
    <w:p w:rsidR="008947A8" w:rsidRPr="00D57C57" w:rsidRDefault="008947A8" w:rsidP="009A09C5">
      <w:pPr>
        <w:pStyle w:val="Corpodeltesto"/>
        <w:tabs>
          <w:tab w:val="left" w:pos="0"/>
        </w:tabs>
        <w:kinsoku w:val="0"/>
        <w:overflowPunct w:val="0"/>
        <w:ind w:left="0"/>
        <w:rPr>
          <w:rFonts w:ascii="Times New Roman" w:hAnsi="Times New Roman" w:cs="Times New Roman"/>
          <w:sz w:val="24"/>
          <w:szCs w:val="24"/>
        </w:rPr>
      </w:pPr>
    </w:p>
    <w:p w:rsidR="008947A8" w:rsidRPr="00D57C57" w:rsidRDefault="008947A8" w:rsidP="008947A8">
      <w:pPr>
        <w:pStyle w:val="Corpodeltesto"/>
        <w:kinsoku w:val="0"/>
        <w:overflowPunct w:val="0"/>
        <w:ind w:left="119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t>Dati</w:t>
      </w:r>
      <w:r w:rsidRPr="00D57C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Anagrafici</w:t>
      </w:r>
      <w:r w:rsidRPr="00D57C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del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delegato</w:t>
      </w:r>
      <w:r w:rsidR="007D6AE7">
        <w:rPr>
          <w:rFonts w:ascii="Times New Roman" w:hAnsi="Times New Roman" w:cs="Times New Roman"/>
          <w:spacing w:val="-1"/>
          <w:sz w:val="24"/>
          <w:szCs w:val="24"/>
        </w:rPr>
        <w:t xml:space="preserve"> al ritiro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8947A8" w:rsidRPr="00D57C57" w:rsidRDefault="008947A8" w:rsidP="008947A8">
      <w:pPr>
        <w:pStyle w:val="Corpodeltesto"/>
        <w:kinsoku w:val="0"/>
        <w:overflowPunct w:val="0"/>
        <w:spacing w:before="6"/>
        <w:ind w:left="0"/>
        <w:rPr>
          <w:rFonts w:ascii="Times New Roman" w:hAnsi="Times New Roman" w:cs="Times New Roman"/>
          <w:sz w:val="24"/>
          <w:szCs w:val="24"/>
        </w:rPr>
      </w:pPr>
    </w:p>
    <w:p w:rsidR="008947A8" w:rsidRPr="00D57C57" w:rsidRDefault="008947A8" w:rsidP="008947A8">
      <w:pPr>
        <w:pStyle w:val="Corpodeltesto"/>
        <w:kinsoku w:val="0"/>
        <w:overflowPunct w:val="0"/>
        <w:spacing w:before="6"/>
        <w:ind w:left="0"/>
        <w:rPr>
          <w:rFonts w:ascii="Times New Roman" w:hAnsi="Times New Roman" w:cs="Times New Roman"/>
          <w:sz w:val="24"/>
          <w:szCs w:val="24"/>
        </w:rPr>
        <w:sectPr w:rsidR="008947A8" w:rsidRPr="00D57C57" w:rsidSect="008947A8">
          <w:pgSz w:w="11900" w:h="16850"/>
          <w:pgMar w:top="1020" w:right="880" w:bottom="280" w:left="860" w:header="720" w:footer="720" w:gutter="0"/>
          <w:cols w:space="720" w:equalWidth="0">
            <w:col w:w="10160"/>
          </w:cols>
          <w:noEndnote/>
        </w:sectPr>
      </w:pPr>
    </w:p>
    <w:p w:rsidR="008947A8" w:rsidRPr="00D57C57" w:rsidRDefault="008947A8" w:rsidP="008947A8">
      <w:pPr>
        <w:pStyle w:val="Corpodeltesto"/>
        <w:tabs>
          <w:tab w:val="left" w:pos="4635"/>
        </w:tabs>
        <w:kinsoku w:val="0"/>
        <w:overflowPunct w:val="0"/>
        <w:spacing w:before="63"/>
        <w:ind w:left="119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lastRenderedPageBreak/>
        <w:t>Cognome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47A8" w:rsidRPr="00D57C57" w:rsidRDefault="008947A8" w:rsidP="008947A8">
      <w:pPr>
        <w:pStyle w:val="Corpodeltesto"/>
        <w:tabs>
          <w:tab w:val="left" w:pos="5035"/>
        </w:tabs>
        <w:kinsoku w:val="0"/>
        <w:overflowPunct w:val="0"/>
        <w:spacing w:before="63"/>
        <w:ind w:left="119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br w:type="column"/>
      </w:r>
      <w:r w:rsidRPr="00D57C57">
        <w:rPr>
          <w:rFonts w:ascii="Times New Roman" w:hAnsi="Times New Roman" w:cs="Times New Roman"/>
          <w:sz w:val="24"/>
          <w:szCs w:val="24"/>
        </w:rPr>
        <w:lastRenderedPageBreak/>
        <w:t>Nome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47A8" w:rsidRPr="00D57C57" w:rsidRDefault="008947A8" w:rsidP="008947A8">
      <w:pPr>
        <w:pStyle w:val="Corpodeltesto"/>
        <w:tabs>
          <w:tab w:val="left" w:pos="5035"/>
        </w:tabs>
        <w:kinsoku w:val="0"/>
        <w:overflowPunct w:val="0"/>
        <w:spacing w:before="63"/>
        <w:ind w:left="119"/>
        <w:rPr>
          <w:rFonts w:ascii="Times New Roman" w:hAnsi="Times New Roman" w:cs="Times New Roman"/>
          <w:sz w:val="24"/>
          <w:szCs w:val="24"/>
        </w:rPr>
        <w:sectPr w:rsidR="008947A8" w:rsidRPr="00D57C57">
          <w:type w:val="continuous"/>
          <w:pgSz w:w="11900" w:h="16850"/>
          <w:pgMar w:top="1020" w:right="880" w:bottom="280" w:left="860" w:header="720" w:footer="720" w:gutter="0"/>
          <w:cols w:num="2" w:space="720" w:equalWidth="0">
            <w:col w:w="4636" w:space="98"/>
            <w:col w:w="5426"/>
          </w:cols>
          <w:noEndnote/>
        </w:sectPr>
      </w:pPr>
    </w:p>
    <w:p w:rsidR="008947A8" w:rsidRPr="00D57C57" w:rsidRDefault="008947A8" w:rsidP="008947A8">
      <w:pPr>
        <w:pStyle w:val="Corpodeltesto"/>
        <w:tabs>
          <w:tab w:val="left" w:pos="3531"/>
          <w:tab w:val="left" w:pos="8288"/>
          <w:tab w:val="left" w:pos="9709"/>
          <w:tab w:val="left" w:pos="9831"/>
        </w:tabs>
        <w:kinsoku w:val="0"/>
        <w:overflowPunct w:val="0"/>
        <w:spacing w:before="126" w:line="365" w:lineRule="auto"/>
        <w:ind w:left="119" w:right="325"/>
        <w:rPr>
          <w:rFonts w:ascii="Times New Roman" w:hAnsi="Times New Roman" w:cs="Times New Roman"/>
          <w:spacing w:val="22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lastRenderedPageBreak/>
        <w:t>Comune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o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stato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Estero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nascita</w:t>
      </w:r>
      <w:r w:rsidRPr="00D57C57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___________________________________ </w:t>
      </w:r>
      <w:r w:rsidRPr="00D57C57">
        <w:rPr>
          <w:rFonts w:ascii="Times New Roman" w:hAnsi="Times New Roman" w:cs="Times New Roman"/>
          <w:sz w:val="24"/>
          <w:szCs w:val="24"/>
        </w:rPr>
        <w:t>Prov.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57C5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</w:p>
    <w:p w:rsidR="008947A8" w:rsidRPr="00D57C57" w:rsidRDefault="008947A8" w:rsidP="008947A8">
      <w:pPr>
        <w:pStyle w:val="Corpodeltesto"/>
        <w:tabs>
          <w:tab w:val="left" w:pos="3531"/>
          <w:tab w:val="left" w:pos="8288"/>
          <w:tab w:val="left" w:pos="9709"/>
          <w:tab w:val="left" w:pos="9831"/>
        </w:tabs>
        <w:kinsoku w:val="0"/>
        <w:overflowPunct w:val="0"/>
        <w:spacing w:before="126" w:line="365" w:lineRule="auto"/>
        <w:ind w:left="119" w:right="325"/>
        <w:rPr>
          <w:rFonts w:ascii="Times New Roman" w:hAnsi="Times New Roman" w:cs="Times New Roman"/>
          <w:sz w:val="24"/>
          <w:szCs w:val="24"/>
          <w:u w:val="single"/>
        </w:rPr>
      </w:pPr>
      <w:r w:rsidRPr="00D57C57">
        <w:rPr>
          <w:rFonts w:ascii="Times New Roman" w:hAnsi="Times New Roman" w:cs="Times New Roman"/>
          <w:w w:val="95"/>
          <w:sz w:val="24"/>
          <w:szCs w:val="24"/>
        </w:rPr>
        <w:t>Data</w:t>
      </w:r>
      <w:r w:rsidRPr="00D57C57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nascita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Indirizzo</w:t>
      </w:r>
      <w:r w:rsidRPr="00D57C5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 xml:space="preserve">residenza </w:t>
      </w:r>
      <w:r w:rsidRPr="00D57C5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947A8" w:rsidRPr="00D57C57" w:rsidRDefault="008947A8" w:rsidP="008947A8">
      <w:pPr>
        <w:pStyle w:val="Corpodeltesto"/>
        <w:tabs>
          <w:tab w:val="left" w:pos="3531"/>
          <w:tab w:val="left" w:pos="8288"/>
          <w:tab w:val="left" w:pos="9709"/>
          <w:tab w:val="left" w:pos="9831"/>
        </w:tabs>
        <w:kinsoku w:val="0"/>
        <w:overflowPunct w:val="0"/>
        <w:spacing w:before="126" w:line="365" w:lineRule="auto"/>
        <w:ind w:left="119" w:right="325"/>
        <w:rPr>
          <w:rFonts w:ascii="Times New Roman" w:hAnsi="Times New Roman" w:cs="Times New Roman"/>
          <w:sz w:val="24"/>
          <w:szCs w:val="24"/>
          <w:u w:val="single"/>
        </w:rPr>
      </w:pPr>
      <w:r w:rsidRPr="00D57C57">
        <w:rPr>
          <w:rFonts w:ascii="Times New Roman" w:hAnsi="Times New Roman" w:cs="Times New Roman"/>
          <w:sz w:val="24"/>
          <w:szCs w:val="24"/>
        </w:rPr>
        <w:t xml:space="preserve">Codice fiscale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 xml:space="preserve">______________________________ </w:t>
      </w:r>
      <w:r w:rsidRPr="00D57C57">
        <w:rPr>
          <w:rFonts w:ascii="Times New Roman" w:hAnsi="Times New Roman" w:cs="Times New Roman"/>
          <w:sz w:val="24"/>
          <w:szCs w:val="24"/>
        </w:rPr>
        <w:t xml:space="preserve"> telefono </w:t>
      </w:r>
      <w:r w:rsidRPr="00D57C57">
        <w:rPr>
          <w:rFonts w:ascii="Times New Roman" w:hAnsi="Times New Roman" w:cs="Times New Roman"/>
          <w:sz w:val="24"/>
          <w:szCs w:val="24"/>
          <w:u w:val="single"/>
        </w:rPr>
        <w:t>______________________</w:t>
      </w:r>
    </w:p>
    <w:p w:rsidR="008947A8" w:rsidRPr="00D57C57" w:rsidRDefault="008947A8" w:rsidP="008947A8">
      <w:pPr>
        <w:pStyle w:val="Corpodeltesto"/>
        <w:tabs>
          <w:tab w:val="left" w:pos="0"/>
        </w:tabs>
        <w:kinsoku w:val="0"/>
        <w:overflowPunct w:val="0"/>
        <w:ind w:left="0"/>
        <w:rPr>
          <w:rFonts w:ascii="Times New Roman" w:hAnsi="Times New Roman" w:cs="Times New Roman"/>
          <w:sz w:val="24"/>
          <w:szCs w:val="24"/>
        </w:rPr>
      </w:pPr>
    </w:p>
    <w:p w:rsidR="008947A8" w:rsidRPr="00D57C57" w:rsidRDefault="008947A8" w:rsidP="008947A8">
      <w:pPr>
        <w:pStyle w:val="Corpodeltesto"/>
        <w:tabs>
          <w:tab w:val="left" w:pos="0"/>
        </w:tabs>
        <w:kinsoku w:val="0"/>
        <w:overflowPunct w:val="0"/>
        <w:ind w:left="0"/>
        <w:rPr>
          <w:rFonts w:ascii="Times New Roman" w:hAnsi="Times New Roman" w:cs="Times New Roman"/>
          <w:spacing w:val="-1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t xml:space="preserve">Si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allega</w:t>
      </w:r>
      <w:r w:rsidRPr="00D57C5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alla</w:t>
      </w:r>
      <w:r w:rsidRPr="00D57C5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presente,</w:t>
      </w:r>
      <w:r w:rsidRPr="00D57C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pena</w:t>
      </w:r>
      <w:r w:rsidRPr="00D57C5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la</w:t>
      </w:r>
      <w:r w:rsidRPr="00D57C5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non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ammissibilità:</w:t>
      </w:r>
    </w:p>
    <w:p w:rsidR="008947A8" w:rsidRPr="00D57C57" w:rsidRDefault="008947A8" w:rsidP="008947A8">
      <w:pPr>
        <w:pStyle w:val="Heading1"/>
        <w:kinsoku w:val="0"/>
        <w:overflowPunct w:val="0"/>
        <w:spacing w:before="63"/>
        <w:ind w:left="0" w:firstLine="0"/>
        <w:outlineLvl w:val="9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947A8" w:rsidRPr="00D57C57" w:rsidRDefault="008947A8" w:rsidP="008947A8">
      <w:pPr>
        <w:pStyle w:val="Corpodeltesto"/>
        <w:numPr>
          <w:ilvl w:val="0"/>
          <w:numId w:val="8"/>
        </w:numPr>
        <w:tabs>
          <w:tab w:val="left" w:pos="0"/>
        </w:tabs>
        <w:kinsoku w:val="0"/>
        <w:overflowPunct w:val="0"/>
        <w:spacing w:before="1"/>
        <w:rPr>
          <w:rFonts w:ascii="Times New Roman" w:hAnsi="Times New Roman" w:cs="Times New Roman"/>
          <w:b/>
          <w:sz w:val="24"/>
          <w:szCs w:val="24"/>
        </w:rPr>
      </w:pPr>
      <w:r w:rsidRPr="00D57C57">
        <w:rPr>
          <w:rFonts w:ascii="Times New Roman" w:hAnsi="Times New Roman" w:cs="Times New Roman"/>
          <w:b/>
          <w:sz w:val="24"/>
          <w:szCs w:val="24"/>
        </w:rPr>
        <w:t>Fotocopia</w:t>
      </w:r>
      <w:r w:rsidRPr="00D57C5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di</w:t>
      </w:r>
      <w:r w:rsidRPr="00D57C5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un</w:t>
      </w:r>
      <w:r w:rsidRPr="00D57C5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pacing w:val="-1"/>
          <w:sz w:val="24"/>
          <w:szCs w:val="24"/>
        </w:rPr>
        <w:t>valido</w:t>
      </w:r>
      <w:r w:rsidRPr="00D57C5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documento</w:t>
      </w:r>
      <w:r w:rsidRPr="00D57C57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di</w:t>
      </w:r>
      <w:r w:rsidRPr="00D57C5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identità del richiedente</w:t>
      </w:r>
    </w:p>
    <w:p w:rsidR="008947A8" w:rsidRDefault="008947A8" w:rsidP="008947A8">
      <w:pPr>
        <w:pStyle w:val="Corpodeltesto"/>
        <w:numPr>
          <w:ilvl w:val="0"/>
          <w:numId w:val="8"/>
        </w:numPr>
        <w:tabs>
          <w:tab w:val="left" w:pos="0"/>
        </w:tabs>
        <w:kinsoku w:val="0"/>
        <w:overflowPunct w:val="0"/>
        <w:spacing w:before="1"/>
        <w:rPr>
          <w:rFonts w:ascii="Times New Roman" w:hAnsi="Times New Roman" w:cs="Times New Roman"/>
          <w:b/>
          <w:sz w:val="24"/>
          <w:szCs w:val="24"/>
        </w:rPr>
      </w:pPr>
      <w:r w:rsidRPr="00D57C57">
        <w:rPr>
          <w:rFonts w:ascii="Times New Roman" w:hAnsi="Times New Roman" w:cs="Times New Roman"/>
          <w:b/>
          <w:sz w:val="24"/>
          <w:szCs w:val="24"/>
        </w:rPr>
        <w:t>Fotocopia</w:t>
      </w:r>
      <w:r w:rsidRPr="00D57C5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di</w:t>
      </w:r>
      <w:r w:rsidRPr="00D57C5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un</w:t>
      </w:r>
      <w:r w:rsidRPr="00D57C5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pacing w:val="-1"/>
          <w:sz w:val="24"/>
          <w:szCs w:val="24"/>
        </w:rPr>
        <w:t>valido</w:t>
      </w:r>
      <w:r w:rsidRPr="00D57C5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documento</w:t>
      </w:r>
      <w:r w:rsidRPr="00D57C57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di</w:t>
      </w:r>
      <w:r w:rsidRPr="00D57C5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identità del delegato/a</w:t>
      </w:r>
      <w:r w:rsidR="007D6AE7">
        <w:rPr>
          <w:rFonts w:ascii="Times New Roman" w:hAnsi="Times New Roman" w:cs="Times New Roman"/>
          <w:b/>
          <w:sz w:val="24"/>
          <w:szCs w:val="24"/>
        </w:rPr>
        <w:t xml:space="preserve"> al ritiro</w:t>
      </w:r>
    </w:p>
    <w:p w:rsidR="007D6AE7" w:rsidRDefault="007D6AE7" w:rsidP="007D6AE7">
      <w:pPr>
        <w:pStyle w:val="Corpodeltesto"/>
        <w:numPr>
          <w:ilvl w:val="0"/>
          <w:numId w:val="8"/>
        </w:numPr>
        <w:tabs>
          <w:tab w:val="left" w:pos="0"/>
        </w:tabs>
        <w:kinsoku w:val="0"/>
        <w:overflowPunct w:val="0"/>
        <w:spacing w:before="1"/>
        <w:rPr>
          <w:rFonts w:ascii="Times New Roman" w:hAnsi="Times New Roman" w:cs="Times New Roman"/>
          <w:b/>
          <w:sz w:val="24"/>
          <w:szCs w:val="24"/>
        </w:rPr>
      </w:pPr>
      <w:r w:rsidRPr="00D57C57">
        <w:rPr>
          <w:rFonts w:ascii="Times New Roman" w:hAnsi="Times New Roman" w:cs="Times New Roman"/>
          <w:b/>
          <w:sz w:val="24"/>
          <w:szCs w:val="24"/>
        </w:rPr>
        <w:t>Fotocopia</w:t>
      </w:r>
      <w:r w:rsidRPr="00D57C5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di</w:t>
      </w:r>
      <w:r w:rsidRPr="00D57C5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un</w:t>
      </w:r>
      <w:r w:rsidRPr="00D57C5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pacing w:val="-1"/>
          <w:sz w:val="24"/>
          <w:szCs w:val="24"/>
        </w:rPr>
        <w:t>valido</w:t>
      </w:r>
      <w:r w:rsidRPr="00D57C5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documento</w:t>
      </w:r>
      <w:r w:rsidRPr="00D57C57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di</w:t>
      </w:r>
      <w:r w:rsidRPr="00D57C5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b/>
          <w:sz w:val="24"/>
          <w:szCs w:val="24"/>
        </w:rPr>
        <w:t>identità del delegato/a</w:t>
      </w:r>
      <w:r>
        <w:rPr>
          <w:rFonts w:ascii="Times New Roman" w:hAnsi="Times New Roman" w:cs="Times New Roman"/>
          <w:b/>
          <w:sz w:val="24"/>
          <w:szCs w:val="24"/>
        </w:rPr>
        <w:t xml:space="preserve"> alla trasmissione dell’istanza</w:t>
      </w:r>
    </w:p>
    <w:p w:rsidR="007D6AE7" w:rsidRPr="00D57C57" w:rsidRDefault="007D6AE7" w:rsidP="007D6AE7">
      <w:pPr>
        <w:pStyle w:val="Corpodeltesto"/>
        <w:tabs>
          <w:tab w:val="left" w:pos="0"/>
        </w:tabs>
        <w:kinsoku w:val="0"/>
        <w:overflowPunct w:val="0"/>
        <w:spacing w:before="1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8947A8" w:rsidRPr="00D57C57" w:rsidRDefault="008947A8" w:rsidP="008947A8">
      <w:pPr>
        <w:pStyle w:val="Corpodeltesto"/>
        <w:kinsoku w:val="0"/>
        <w:overflowPunct w:val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D6AE7" w:rsidRPr="007D6AE7" w:rsidRDefault="007D6AE7" w:rsidP="007D6AE7">
      <w:pPr>
        <w:rPr>
          <w:b/>
          <w:bCs/>
          <w:sz w:val="22"/>
          <w:szCs w:val="22"/>
        </w:rPr>
      </w:pPr>
      <w:r w:rsidRPr="007D6AE7">
        <w:rPr>
          <w:b/>
          <w:bCs/>
          <w:sz w:val="22"/>
          <w:szCs w:val="22"/>
        </w:rPr>
        <w:t>Delega alla trasmissione dell’istanza</w:t>
      </w:r>
    </w:p>
    <w:p w:rsidR="007D6AE7" w:rsidRPr="007D6AE7" w:rsidRDefault="007D6AE7" w:rsidP="007D6AE7">
      <w:pPr>
        <w:numPr>
          <w:ilvl w:val="0"/>
          <w:numId w:val="9"/>
        </w:numPr>
        <w:tabs>
          <w:tab w:val="clear" w:pos="432"/>
          <w:tab w:val="num" w:pos="0"/>
          <w:tab w:val="left" w:pos="226"/>
          <w:tab w:val="left" w:pos="567"/>
        </w:tabs>
        <w:suppressAutoHyphens/>
        <w:autoSpaceDE/>
        <w:autoSpaceDN/>
        <w:adjustRightInd/>
        <w:spacing w:line="360" w:lineRule="auto"/>
        <w:ind w:left="567" w:hanging="283"/>
        <w:rPr>
          <w:rFonts w:eastAsia="Arial"/>
          <w:sz w:val="22"/>
          <w:szCs w:val="22"/>
        </w:rPr>
      </w:pPr>
      <w:r w:rsidRPr="007D6AE7">
        <w:rPr>
          <w:rFonts w:eastAsia="Arial"/>
          <w:sz w:val="22"/>
          <w:szCs w:val="22"/>
        </w:rPr>
        <w:t>Il sottoscritto delega alla presentazione e/o trasmissione della presente domanda:</w:t>
      </w:r>
    </w:p>
    <w:p w:rsidR="007D6AE7" w:rsidRPr="007D6AE7" w:rsidRDefault="007D6AE7" w:rsidP="007D6AE7">
      <w:pPr>
        <w:numPr>
          <w:ilvl w:val="0"/>
          <w:numId w:val="9"/>
        </w:numPr>
        <w:tabs>
          <w:tab w:val="clear" w:pos="432"/>
          <w:tab w:val="num" w:pos="0"/>
          <w:tab w:val="left" w:pos="226"/>
          <w:tab w:val="left" w:pos="567"/>
        </w:tabs>
        <w:suppressAutoHyphens/>
        <w:autoSpaceDE/>
        <w:autoSpaceDN/>
        <w:adjustRightInd/>
        <w:spacing w:line="360" w:lineRule="auto"/>
        <w:ind w:left="567" w:hanging="283"/>
        <w:rPr>
          <w:rFonts w:eastAsia="Arial"/>
          <w:sz w:val="22"/>
          <w:szCs w:val="22"/>
        </w:rPr>
      </w:pPr>
    </w:p>
    <w:p w:rsidR="007D6AE7" w:rsidRPr="007D6AE7" w:rsidRDefault="007D6AE7" w:rsidP="007D6AE7">
      <w:pPr>
        <w:numPr>
          <w:ilvl w:val="0"/>
          <w:numId w:val="9"/>
        </w:numPr>
        <w:tabs>
          <w:tab w:val="clear" w:pos="432"/>
          <w:tab w:val="num" w:pos="0"/>
          <w:tab w:val="left" w:pos="226"/>
          <w:tab w:val="left" w:pos="567"/>
        </w:tabs>
        <w:suppressAutoHyphens/>
        <w:autoSpaceDE/>
        <w:autoSpaceDN/>
        <w:adjustRightInd/>
        <w:spacing w:line="360" w:lineRule="auto"/>
        <w:ind w:left="567" w:hanging="283"/>
        <w:rPr>
          <w:rFonts w:eastAsia="Arial"/>
          <w:sz w:val="22"/>
          <w:szCs w:val="22"/>
        </w:rPr>
      </w:pPr>
      <w:r w:rsidRPr="007D6AE7">
        <w:rPr>
          <w:rFonts w:eastAsia="Arial"/>
          <w:sz w:val="22"/>
          <w:szCs w:val="22"/>
        </w:rPr>
        <w:t>[ _ ] il Centro di assistenza Fiscale/ ……………….……………con sede in……………………..</w:t>
      </w:r>
    </w:p>
    <w:p w:rsidR="007D6AE7" w:rsidRPr="007D6AE7" w:rsidRDefault="007D6AE7" w:rsidP="007D6AE7">
      <w:pPr>
        <w:numPr>
          <w:ilvl w:val="0"/>
          <w:numId w:val="9"/>
        </w:numPr>
        <w:tabs>
          <w:tab w:val="clear" w:pos="432"/>
          <w:tab w:val="num" w:pos="0"/>
          <w:tab w:val="left" w:pos="226"/>
          <w:tab w:val="left" w:pos="567"/>
        </w:tabs>
        <w:suppressAutoHyphens/>
        <w:autoSpaceDE/>
        <w:autoSpaceDN/>
        <w:adjustRightInd/>
        <w:spacing w:line="360" w:lineRule="auto"/>
        <w:ind w:left="567" w:hanging="283"/>
        <w:rPr>
          <w:rFonts w:eastAsia="Arial"/>
          <w:sz w:val="22"/>
          <w:szCs w:val="22"/>
        </w:rPr>
      </w:pPr>
      <w:r w:rsidRPr="007D6AE7">
        <w:rPr>
          <w:rFonts w:eastAsia="Arial"/>
          <w:sz w:val="22"/>
          <w:szCs w:val="22"/>
        </w:rPr>
        <w:t>P.IVA…………………………………...</w:t>
      </w:r>
    </w:p>
    <w:p w:rsidR="007D6AE7" w:rsidRPr="007D6AE7" w:rsidRDefault="007D6AE7" w:rsidP="007D6AE7">
      <w:pPr>
        <w:numPr>
          <w:ilvl w:val="0"/>
          <w:numId w:val="9"/>
        </w:numPr>
        <w:tabs>
          <w:tab w:val="clear" w:pos="432"/>
          <w:tab w:val="num" w:pos="0"/>
          <w:tab w:val="left" w:pos="226"/>
          <w:tab w:val="left" w:pos="567"/>
        </w:tabs>
        <w:suppressAutoHyphens/>
        <w:autoSpaceDE/>
        <w:autoSpaceDN/>
        <w:adjustRightInd/>
        <w:spacing w:line="360" w:lineRule="auto"/>
        <w:ind w:left="567" w:hanging="283"/>
        <w:rPr>
          <w:rFonts w:eastAsia="Arial"/>
          <w:sz w:val="22"/>
          <w:szCs w:val="22"/>
        </w:rPr>
      </w:pPr>
      <w:r w:rsidRPr="007D6AE7">
        <w:rPr>
          <w:rFonts w:eastAsia="Arial"/>
          <w:sz w:val="22"/>
          <w:szCs w:val="22"/>
        </w:rPr>
        <w:t xml:space="preserve">[ _ ] il signor </w:t>
      </w:r>
    </w:p>
    <w:p w:rsidR="007D6AE7" w:rsidRPr="007D6AE7" w:rsidRDefault="007D6AE7" w:rsidP="007D6AE7">
      <w:pPr>
        <w:numPr>
          <w:ilvl w:val="0"/>
          <w:numId w:val="9"/>
        </w:numPr>
        <w:tabs>
          <w:tab w:val="clear" w:pos="432"/>
          <w:tab w:val="num" w:pos="0"/>
          <w:tab w:val="left" w:pos="226"/>
          <w:tab w:val="left" w:pos="567"/>
        </w:tabs>
        <w:suppressAutoHyphens/>
        <w:autoSpaceDE/>
        <w:autoSpaceDN/>
        <w:adjustRightInd/>
        <w:spacing w:line="360" w:lineRule="auto"/>
        <w:ind w:left="567" w:hanging="283"/>
        <w:rPr>
          <w:rFonts w:eastAsia="Arial"/>
          <w:sz w:val="22"/>
          <w:szCs w:val="22"/>
        </w:rPr>
      </w:pPr>
    </w:p>
    <w:p w:rsidR="007D6AE7" w:rsidRPr="007D6AE7" w:rsidRDefault="007D6AE7" w:rsidP="007D6AE7">
      <w:pPr>
        <w:numPr>
          <w:ilvl w:val="0"/>
          <w:numId w:val="9"/>
        </w:numPr>
        <w:tabs>
          <w:tab w:val="clear" w:pos="432"/>
          <w:tab w:val="num" w:pos="0"/>
          <w:tab w:val="left" w:pos="226"/>
          <w:tab w:val="left" w:pos="567"/>
        </w:tabs>
        <w:suppressAutoHyphens/>
        <w:autoSpaceDE/>
        <w:autoSpaceDN/>
        <w:adjustRightInd/>
        <w:spacing w:line="360" w:lineRule="auto"/>
        <w:ind w:left="567" w:hanging="283"/>
        <w:rPr>
          <w:rFonts w:eastAsia="Arial"/>
          <w:sz w:val="22"/>
          <w:szCs w:val="22"/>
        </w:rPr>
      </w:pPr>
      <w:r w:rsidRPr="007D6AE7">
        <w:rPr>
          <w:rFonts w:eastAsia="Arial"/>
          <w:sz w:val="22"/>
          <w:szCs w:val="22"/>
        </w:rPr>
        <w:t>……………………………………………………………………………………...</w:t>
      </w:r>
    </w:p>
    <w:p w:rsidR="007D6AE7" w:rsidRPr="007D6AE7" w:rsidRDefault="007D6AE7" w:rsidP="007D6AE7">
      <w:pPr>
        <w:numPr>
          <w:ilvl w:val="0"/>
          <w:numId w:val="9"/>
        </w:numPr>
        <w:tabs>
          <w:tab w:val="clear" w:pos="432"/>
          <w:tab w:val="num" w:pos="0"/>
          <w:tab w:val="left" w:pos="226"/>
          <w:tab w:val="left" w:pos="567"/>
        </w:tabs>
        <w:suppressAutoHyphens/>
        <w:autoSpaceDE/>
        <w:autoSpaceDN/>
        <w:adjustRightInd/>
        <w:spacing w:line="360" w:lineRule="auto"/>
        <w:ind w:left="567" w:hanging="283"/>
        <w:rPr>
          <w:rFonts w:eastAsia="Arial"/>
          <w:sz w:val="22"/>
          <w:szCs w:val="22"/>
        </w:rPr>
      </w:pPr>
      <w:r w:rsidRPr="007D6AE7">
        <w:rPr>
          <w:rFonts w:eastAsia="Arial"/>
          <w:sz w:val="22"/>
          <w:szCs w:val="22"/>
        </w:rPr>
        <w:t>Firma del delegante Timbro e firma del delegato</w:t>
      </w:r>
    </w:p>
    <w:p w:rsidR="007D6AE7" w:rsidRDefault="007D6AE7" w:rsidP="008947A8">
      <w:pPr>
        <w:pStyle w:val="Corpodeltesto"/>
        <w:kinsoku w:val="0"/>
        <w:overflowPunct w:val="0"/>
        <w:spacing w:before="3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D6AE7" w:rsidRDefault="007D6AE7" w:rsidP="008947A8">
      <w:pPr>
        <w:pStyle w:val="Corpodeltesto"/>
        <w:kinsoku w:val="0"/>
        <w:overflowPunct w:val="0"/>
        <w:spacing w:before="3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D6AE7" w:rsidRPr="00D57C57" w:rsidRDefault="007D6AE7" w:rsidP="008947A8">
      <w:pPr>
        <w:pStyle w:val="Corpodeltesto"/>
        <w:kinsoku w:val="0"/>
        <w:overflowPunct w:val="0"/>
        <w:spacing w:before="3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947A8" w:rsidRPr="00D57C57" w:rsidRDefault="008947A8" w:rsidP="008947A8">
      <w:pPr>
        <w:pStyle w:val="Corpodeltesto"/>
        <w:kinsoku w:val="0"/>
        <w:overflowPunct w:val="0"/>
        <w:spacing w:line="216" w:lineRule="exact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sz w:val="24"/>
          <w:szCs w:val="24"/>
        </w:rPr>
        <w:t>*Il/</w:t>
      </w:r>
      <w:r w:rsidRPr="00D57C57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La</w:t>
      </w:r>
      <w:r w:rsidRPr="00D57C57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sottoscritto/a</w:t>
      </w:r>
      <w:r w:rsidRPr="00D57C57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dichiara</w:t>
      </w:r>
      <w:r w:rsidRPr="00D57C57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inoltre:</w:t>
      </w:r>
    </w:p>
    <w:p w:rsidR="008947A8" w:rsidRPr="00D57C57" w:rsidRDefault="008947A8" w:rsidP="008947A8">
      <w:pPr>
        <w:pStyle w:val="Corpodeltesto"/>
        <w:kinsoku w:val="0"/>
        <w:overflowPunct w:val="0"/>
        <w:spacing w:before="24" w:line="179" w:lineRule="auto"/>
        <w:ind w:right="197"/>
        <w:jc w:val="both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essere</w:t>
      </w:r>
      <w:r w:rsidRPr="00D57C5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a</w:t>
      </w:r>
      <w:r w:rsidRPr="00D57C57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conoscenza</w:t>
      </w:r>
      <w:r w:rsidRPr="00D57C5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del</w:t>
      </w:r>
      <w:r w:rsidRPr="00D57C57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2"/>
          <w:sz w:val="24"/>
          <w:szCs w:val="24"/>
        </w:rPr>
        <w:t>fatto</w:t>
      </w:r>
      <w:r w:rsidRPr="00D57C5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che</w:t>
      </w:r>
      <w:r w:rsidRPr="00D57C5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l’Amministrazione</w:t>
      </w:r>
      <w:r w:rsidRPr="00D57C5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Comunale</w:t>
      </w:r>
      <w:r w:rsidRPr="00D57C5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4"/>
          <w:sz w:val="24"/>
          <w:szCs w:val="24"/>
        </w:rPr>
        <w:t>si</w:t>
      </w:r>
      <w:r w:rsidRPr="00D57C5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riserva</w:t>
      </w:r>
      <w:r w:rsidRPr="00D57C57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di</w:t>
      </w:r>
      <w:r w:rsidRPr="00D57C57">
        <w:rPr>
          <w:rFonts w:ascii="Times New Roman" w:hAnsi="Times New Roman" w:cs="Times New Roman"/>
          <w:sz w:val="24"/>
          <w:szCs w:val="24"/>
        </w:rPr>
        <w:t xml:space="preserve"> verificare</w:t>
      </w:r>
      <w:r w:rsidRPr="00D57C5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2"/>
          <w:sz w:val="24"/>
          <w:szCs w:val="24"/>
        </w:rPr>
        <w:t>la</w:t>
      </w:r>
      <w:r w:rsidRPr="00D57C57">
        <w:rPr>
          <w:rFonts w:ascii="Times New Roman" w:hAnsi="Times New Roman" w:cs="Times New Roman"/>
          <w:spacing w:val="70"/>
          <w:w w:val="9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veridicità</w:t>
      </w:r>
      <w:r w:rsidRPr="00D57C57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delle</w:t>
      </w:r>
      <w:r w:rsidRPr="00D57C57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informazioni</w:t>
      </w:r>
      <w:r w:rsidRPr="00D57C5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rese</w:t>
      </w:r>
      <w:r w:rsidRPr="00D57C5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e</w:t>
      </w:r>
      <w:r w:rsidRPr="00D57C5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provvederà</w:t>
      </w:r>
      <w:r w:rsidRPr="00D57C5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alla</w:t>
      </w:r>
      <w:r w:rsidRPr="00D57C5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revoca</w:t>
      </w:r>
      <w:r w:rsidRPr="00D57C5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del</w:t>
      </w:r>
      <w:r w:rsidRPr="00D57C5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beneficio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 xml:space="preserve"> concesso</w:t>
      </w:r>
      <w:r w:rsidRPr="00D57C5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2"/>
          <w:sz w:val="24"/>
          <w:szCs w:val="24"/>
        </w:rPr>
        <w:t>in</w:t>
      </w:r>
      <w:r w:rsidRPr="00D57C5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2"/>
          <w:sz w:val="24"/>
          <w:szCs w:val="24"/>
        </w:rPr>
        <w:t>caso</w:t>
      </w:r>
      <w:r w:rsidRPr="00D57C5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70"/>
          <w:w w:val="9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dichiarazioni</w:t>
      </w:r>
      <w:r w:rsidRPr="00D57C5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mendaci,</w:t>
      </w:r>
      <w:r w:rsidRPr="00D57C57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falsità</w:t>
      </w:r>
      <w:r w:rsidRPr="00D57C57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in</w:t>
      </w:r>
      <w:r w:rsidRPr="00D57C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atto</w:t>
      </w:r>
      <w:r w:rsidRPr="00D57C5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o</w:t>
      </w:r>
      <w:r w:rsidRPr="00D57C5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2"/>
          <w:sz w:val="24"/>
          <w:szCs w:val="24"/>
        </w:rPr>
        <w:t>uso</w:t>
      </w:r>
      <w:r w:rsidRPr="00D57C57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atti</w:t>
      </w:r>
      <w:r w:rsidRPr="00D57C5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falsi;</w:t>
      </w:r>
    </w:p>
    <w:p w:rsidR="008947A8" w:rsidRPr="00D57C57" w:rsidRDefault="008947A8" w:rsidP="008947A8">
      <w:pPr>
        <w:pStyle w:val="Corpodeltesto"/>
        <w:kinsoku w:val="0"/>
        <w:overflowPunct w:val="0"/>
        <w:spacing w:line="177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sz w:val="24"/>
          <w:szCs w:val="24"/>
        </w:rPr>
        <w:t>Il</w:t>
      </w:r>
      <w:r w:rsidRPr="00D57C5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Comune</w:t>
      </w:r>
      <w:r w:rsidRPr="00D57C57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garantisce</w:t>
      </w:r>
      <w:r w:rsidRPr="00D57C57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l’assoluto</w:t>
      </w:r>
      <w:r w:rsidRPr="00D57C5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rispetto</w:t>
      </w:r>
      <w:r w:rsidRPr="00D57C5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delle</w:t>
      </w:r>
      <w:r w:rsidRPr="00D57C5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norme</w:t>
      </w:r>
      <w:r w:rsidRPr="00D57C5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per</w:t>
      </w:r>
      <w:r w:rsidRPr="00D57C5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l’utilizzo</w:t>
      </w:r>
      <w:r w:rsidRPr="00D57C5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dei</w:t>
      </w:r>
      <w:r w:rsidRPr="00D57C5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dati</w:t>
      </w:r>
      <w:r w:rsidRPr="00D57C5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riguardanti</w:t>
      </w:r>
      <w:r w:rsidRPr="00D57C57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il</w:t>
      </w:r>
      <w:r w:rsidRPr="00D57C57">
        <w:rPr>
          <w:rFonts w:ascii="Times New Roman" w:hAnsi="Times New Roman" w:cs="Times New Roman"/>
          <w:spacing w:val="70"/>
          <w:w w:val="9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dichiarante,</w:t>
      </w:r>
      <w:r w:rsidRPr="00D57C5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acquisiti</w:t>
      </w:r>
      <w:r w:rsidRPr="00D57C5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e</w:t>
      </w:r>
      <w:r w:rsidRPr="00D57C5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conservati</w:t>
      </w:r>
      <w:r w:rsidRPr="00D57C5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nei</w:t>
      </w:r>
      <w:r w:rsidRPr="00D57C5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propri</w:t>
      </w:r>
      <w:r w:rsidRPr="00D57C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archivi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3"/>
          <w:sz w:val="24"/>
          <w:szCs w:val="24"/>
        </w:rPr>
        <w:t>ai</w:t>
      </w:r>
      <w:r w:rsidRPr="00D57C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sensi</w:t>
      </w:r>
      <w:r w:rsidRPr="00D57C5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del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Dlgs.</w:t>
      </w:r>
      <w:r w:rsidRPr="00D57C57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196</w:t>
      </w:r>
      <w:r w:rsidRPr="00D57C5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del</w:t>
      </w:r>
      <w:r w:rsidRPr="00D57C5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30/06/2003.</w:t>
      </w:r>
    </w:p>
    <w:p w:rsidR="008947A8" w:rsidRPr="00D57C57" w:rsidRDefault="008947A8" w:rsidP="008947A8">
      <w:pPr>
        <w:pStyle w:val="Corpodeltesto"/>
        <w:kinsoku w:val="0"/>
        <w:overflowPunct w:val="0"/>
        <w:spacing w:line="178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pacing w:val="-1"/>
          <w:sz w:val="24"/>
          <w:szCs w:val="24"/>
        </w:rPr>
        <w:t>Nel</w:t>
      </w:r>
      <w:r w:rsidRPr="00D57C5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caso</w:t>
      </w:r>
      <w:r w:rsidRPr="00D57C5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si</w:t>
      </w:r>
      <w:r w:rsidRPr="00D57C5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verifichi</w:t>
      </w:r>
      <w:r w:rsidRPr="00D57C5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D57C5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qualsiasi</w:t>
      </w:r>
      <w:r w:rsidRPr="00D57C5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cambiamento</w:t>
      </w:r>
      <w:r w:rsidRPr="00D57C5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rispetto</w:t>
      </w:r>
      <w:r w:rsidRPr="00D57C5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alla</w:t>
      </w:r>
      <w:r w:rsidRPr="00D57C5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situazione</w:t>
      </w:r>
      <w:r w:rsidRPr="00D57C5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dichiarata</w:t>
      </w:r>
      <w:r w:rsidRPr="00D57C5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2"/>
          <w:sz w:val="24"/>
          <w:szCs w:val="24"/>
        </w:rPr>
        <w:t>al</w:t>
      </w:r>
      <w:r w:rsidRPr="00D57C5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momento</w:t>
      </w:r>
      <w:r w:rsidRPr="00D57C57">
        <w:rPr>
          <w:rFonts w:ascii="Times New Roman" w:hAnsi="Times New Roman" w:cs="Times New Roman"/>
          <w:spacing w:val="79"/>
          <w:w w:val="9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position w:val="1"/>
          <w:sz w:val="24"/>
          <w:szCs w:val="24"/>
        </w:rPr>
        <w:t>della</w:t>
      </w:r>
      <w:r w:rsidRPr="00D57C57">
        <w:rPr>
          <w:rFonts w:ascii="Times New Roman" w:hAnsi="Times New Roman" w:cs="Times New Roman"/>
          <w:spacing w:val="51"/>
          <w:position w:val="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position w:val="1"/>
          <w:sz w:val="24"/>
          <w:szCs w:val="24"/>
        </w:rPr>
        <w:t>presentazione</w:t>
      </w:r>
      <w:r w:rsidRPr="00D57C57">
        <w:rPr>
          <w:rFonts w:ascii="Times New Roman" w:hAnsi="Times New Roman" w:cs="Times New Roman"/>
          <w:spacing w:val="32"/>
          <w:position w:val="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2"/>
          <w:position w:val="1"/>
          <w:sz w:val="24"/>
          <w:szCs w:val="24"/>
        </w:rPr>
        <w:t>della</w:t>
      </w:r>
      <w:r w:rsidRPr="00D57C57">
        <w:rPr>
          <w:rFonts w:ascii="Times New Roman" w:hAnsi="Times New Roman" w:cs="Times New Roman"/>
          <w:spacing w:val="51"/>
          <w:position w:val="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position w:val="1"/>
          <w:sz w:val="24"/>
          <w:szCs w:val="24"/>
        </w:rPr>
        <w:t>domanda,</w:t>
      </w:r>
      <w:r w:rsidRPr="00D57C57">
        <w:rPr>
          <w:rFonts w:ascii="Times New Roman" w:hAnsi="Times New Roman" w:cs="Times New Roman"/>
          <w:spacing w:val="50"/>
          <w:position w:val="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2"/>
          <w:position w:val="1"/>
          <w:sz w:val="24"/>
          <w:szCs w:val="24"/>
        </w:rPr>
        <w:t>il</w:t>
      </w:r>
      <w:r w:rsidRPr="00D57C57">
        <w:rPr>
          <w:rFonts w:ascii="Times New Roman" w:hAnsi="Times New Roman" w:cs="Times New Roman"/>
          <w:spacing w:val="35"/>
          <w:position w:val="1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richiedente</w:t>
      </w:r>
      <w:r w:rsidRPr="00D57C5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ha</w:t>
      </w:r>
      <w:r w:rsidRPr="00D57C5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l’obbligo</w:t>
      </w:r>
      <w:r w:rsidRPr="00D57C5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-1"/>
          <w:sz w:val="24"/>
          <w:szCs w:val="24"/>
        </w:rPr>
        <w:t>di</w:t>
      </w:r>
      <w:r w:rsidRPr="00D57C5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informare</w:t>
      </w:r>
      <w:r w:rsidRPr="00D57C5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pacing w:val="1"/>
          <w:sz w:val="24"/>
          <w:szCs w:val="24"/>
        </w:rPr>
        <w:t>tempestivamente</w:t>
      </w:r>
      <w:r w:rsidRPr="00D57C57">
        <w:rPr>
          <w:rFonts w:ascii="Times New Roman" w:hAnsi="Times New Roman" w:cs="Times New Roman"/>
          <w:spacing w:val="74"/>
          <w:w w:val="97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l’ufficio</w:t>
      </w:r>
      <w:r w:rsidRPr="00D57C57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D57C57">
        <w:rPr>
          <w:rFonts w:ascii="Times New Roman" w:hAnsi="Times New Roman" w:cs="Times New Roman"/>
          <w:sz w:val="24"/>
          <w:szCs w:val="24"/>
        </w:rPr>
        <w:t>competente.</w:t>
      </w:r>
    </w:p>
    <w:p w:rsidR="008947A8" w:rsidRPr="00D57C57" w:rsidRDefault="008947A8" w:rsidP="008947A8">
      <w:pPr>
        <w:pStyle w:val="Corpodeltesto"/>
        <w:kinsoku w:val="0"/>
        <w:overflowPunct w:val="0"/>
        <w:ind w:left="0"/>
        <w:rPr>
          <w:rFonts w:ascii="Times New Roman" w:hAnsi="Times New Roman" w:cs="Times New Roman"/>
          <w:sz w:val="24"/>
          <w:szCs w:val="24"/>
        </w:rPr>
      </w:pPr>
    </w:p>
    <w:p w:rsidR="008947A8" w:rsidRPr="00D57C57" w:rsidRDefault="008947A8" w:rsidP="008947A8">
      <w:pPr>
        <w:pStyle w:val="Corpodeltesto"/>
        <w:kinsoku w:val="0"/>
        <w:overflowPunct w:val="0"/>
        <w:ind w:left="0"/>
        <w:rPr>
          <w:rFonts w:ascii="Times New Roman" w:hAnsi="Times New Roman" w:cs="Times New Roman"/>
          <w:sz w:val="24"/>
          <w:szCs w:val="24"/>
        </w:rPr>
      </w:pPr>
    </w:p>
    <w:p w:rsidR="008947A8" w:rsidRPr="00D57C57" w:rsidRDefault="008947A8" w:rsidP="008947A8">
      <w:pPr>
        <w:pStyle w:val="Corpodeltesto"/>
        <w:tabs>
          <w:tab w:val="left" w:pos="3531"/>
          <w:tab w:val="left" w:pos="8288"/>
          <w:tab w:val="left" w:pos="9709"/>
          <w:tab w:val="left" w:pos="9831"/>
        </w:tabs>
        <w:kinsoku w:val="0"/>
        <w:overflowPunct w:val="0"/>
        <w:spacing w:before="126" w:line="365" w:lineRule="auto"/>
        <w:ind w:left="119" w:right="325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t>Data____________________</w:t>
      </w:r>
    </w:p>
    <w:p w:rsidR="008947A8" w:rsidRPr="00D57C57" w:rsidRDefault="008947A8" w:rsidP="008947A8">
      <w:pPr>
        <w:pStyle w:val="Corpodeltesto"/>
        <w:tabs>
          <w:tab w:val="left" w:pos="3531"/>
          <w:tab w:val="left" w:pos="8288"/>
          <w:tab w:val="left" w:pos="9709"/>
          <w:tab w:val="left" w:pos="9831"/>
        </w:tabs>
        <w:kinsoku w:val="0"/>
        <w:overflowPunct w:val="0"/>
        <w:spacing w:before="126" w:line="365" w:lineRule="auto"/>
        <w:ind w:left="119" w:right="325"/>
        <w:jc w:val="right"/>
        <w:rPr>
          <w:rFonts w:ascii="Times New Roman" w:hAnsi="Times New Roman" w:cs="Times New Roman"/>
          <w:sz w:val="24"/>
          <w:szCs w:val="24"/>
        </w:rPr>
      </w:pPr>
    </w:p>
    <w:p w:rsidR="008947A8" w:rsidRPr="00D57C57" w:rsidRDefault="008947A8" w:rsidP="008947A8">
      <w:pPr>
        <w:pStyle w:val="Corpodeltesto"/>
        <w:tabs>
          <w:tab w:val="left" w:pos="3531"/>
          <w:tab w:val="left" w:pos="8288"/>
          <w:tab w:val="left" w:pos="9709"/>
          <w:tab w:val="left" w:pos="9831"/>
        </w:tabs>
        <w:kinsoku w:val="0"/>
        <w:overflowPunct w:val="0"/>
        <w:spacing w:before="126" w:line="365" w:lineRule="auto"/>
        <w:ind w:left="119" w:right="325"/>
        <w:jc w:val="right"/>
        <w:rPr>
          <w:rFonts w:ascii="Times New Roman" w:hAnsi="Times New Roman" w:cs="Times New Roman"/>
          <w:sz w:val="24"/>
          <w:szCs w:val="24"/>
        </w:rPr>
      </w:pPr>
      <w:r w:rsidRPr="00D57C57">
        <w:rPr>
          <w:rFonts w:ascii="Times New Roman" w:hAnsi="Times New Roman" w:cs="Times New Roman"/>
          <w:sz w:val="24"/>
          <w:szCs w:val="24"/>
        </w:rPr>
        <w:t>Firma</w:t>
      </w:r>
    </w:p>
    <w:p w:rsidR="008947A8" w:rsidRDefault="008947A8" w:rsidP="008947A8">
      <w:pPr>
        <w:pStyle w:val="Corpodeltesto"/>
        <w:tabs>
          <w:tab w:val="left" w:pos="3531"/>
          <w:tab w:val="left" w:pos="8288"/>
          <w:tab w:val="left" w:pos="9709"/>
          <w:tab w:val="left" w:pos="9831"/>
        </w:tabs>
        <w:kinsoku w:val="0"/>
        <w:overflowPunct w:val="0"/>
        <w:spacing w:before="126" w:line="365" w:lineRule="auto"/>
        <w:ind w:left="119" w:right="325"/>
        <w:jc w:val="right"/>
        <w:sectPr w:rsidR="008947A8">
          <w:type w:val="continuous"/>
          <w:pgSz w:w="11900" w:h="16850"/>
          <w:pgMar w:top="1020" w:right="880" w:bottom="280" w:left="860" w:header="720" w:footer="720" w:gutter="0"/>
          <w:cols w:space="720" w:equalWidth="0">
            <w:col w:w="10160"/>
          </w:cols>
          <w:noEndnote/>
        </w:sectPr>
      </w:pPr>
      <w:r w:rsidRPr="00D57C57">
        <w:rPr>
          <w:rFonts w:ascii="Times New Roman" w:hAnsi="Times New Roman" w:cs="Times New Roman"/>
          <w:sz w:val="24"/>
          <w:szCs w:val="24"/>
        </w:rPr>
        <w:t>____________________</w:t>
      </w:r>
    </w:p>
    <w:p w:rsidR="00347AB3" w:rsidRDefault="00347AB3">
      <w:pPr>
        <w:pStyle w:val="Corpodeltesto"/>
        <w:kinsoku w:val="0"/>
        <w:overflowPunct w:val="0"/>
        <w:ind w:left="0"/>
        <w:sectPr w:rsidR="00347AB3">
          <w:pgSz w:w="11900" w:h="16850"/>
          <w:pgMar w:top="800" w:right="900" w:bottom="280" w:left="1020" w:header="720" w:footer="720" w:gutter="0"/>
          <w:cols w:space="720" w:equalWidth="0">
            <w:col w:w="9980"/>
          </w:cols>
          <w:noEndnote/>
        </w:sectPr>
      </w:pPr>
    </w:p>
    <w:p w:rsidR="00347AB3" w:rsidRDefault="00347AB3" w:rsidP="008947A8">
      <w:pPr>
        <w:pStyle w:val="Corpodeltesto"/>
        <w:kinsoku w:val="0"/>
        <w:overflowPunct w:val="0"/>
        <w:spacing w:line="20" w:lineRule="atLeast"/>
        <w:ind w:left="0"/>
        <w:rPr>
          <w:sz w:val="2"/>
          <w:szCs w:val="2"/>
        </w:rPr>
      </w:pPr>
    </w:p>
    <w:sectPr w:rsidR="00347AB3" w:rsidSect="00D953A0">
      <w:type w:val="continuous"/>
      <w:pgSz w:w="11900" w:h="16850"/>
      <w:pgMar w:top="1020" w:right="900" w:bottom="280" w:left="1020" w:header="720" w:footer="720" w:gutter="0"/>
      <w:cols w:space="720" w:equalWidth="0">
        <w:col w:w="99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402" w:hanging="215"/>
      </w:pPr>
      <w:rPr>
        <w:rFonts w:ascii="Verdana" w:hAnsi="Verdana" w:cs="Verdana"/>
        <w:b/>
        <w:bCs/>
        <w:spacing w:val="-2"/>
        <w:w w:val="99"/>
        <w:sz w:val="20"/>
        <w:szCs w:val="20"/>
      </w:rPr>
    </w:lvl>
    <w:lvl w:ilvl="1">
      <w:numFmt w:val="bullet"/>
      <w:lvlText w:val="•"/>
      <w:lvlJc w:val="left"/>
      <w:pPr>
        <w:ind w:left="755" w:hanging="215"/>
      </w:pPr>
    </w:lvl>
    <w:lvl w:ilvl="2">
      <w:numFmt w:val="bullet"/>
      <w:lvlText w:val="•"/>
      <w:lvlJc w:val="left"/>
      <w:pPr>
        <w:ind w:left="1800" w:hanging="215"/>
      </w:pPr>
    </w:lvl>
    <w:lvl w:ilvl="3">
      <w:numFmt w:val="bullet"/>
      <w:lvlText w:val="•"/>
      <w:lvlJc w:val="left"/>
      <w:pPr>
        <w:ind w:left="2845" w:hanging="215"/>
      </w:pPr>
    </w:lvl>
    <w:lvl w:ilvl="4">
      <w:numFmt w:val="bullet"/>
      <w:lvlText w:val="•"/>
      <w:lvlJc w:val="left"/>
      <w:pPr>
        <w:ind w:left="3890" w:hanging="215"/>
      </w:pPr>
    </w:lvl>
    <w:lvl w:ilvl="5">
      <w:numFmt w:val="bullet"/>
      <w:lvlText w:val="•"/>
      <w:lvlJc w:val="left"/>
      <w:pPr>
        <w:ind w:left="4935" w:hanging="215"/>
      </w:pPr>
    </w:lvl>
    <w:lvl w:ilvl="6">
      <w:numFmt w:val="bullet"/>
      <w:lvlText w:val="•"/>
      <w:lvlJc w:val="left"/>
      <w:pPr>
        <w:ind w:left="5979" w:hanging="215"/>
      </w:pPr>
    </w:lvl>
    <w:lvl w:ilvl="7">
      <w:numFmt w:val="bullet"/>
      <w:lvlText w:val="•"/>
      <w:lvlJc w:val="left"/>
      <w:pPr>
        <w:ind w:left="7024" w:hanging="215"/>
      </w:pPr>
    </w:lvl>
    <w:lvl w:ilvl="8">
      <w:numFmt w:val="bullet"/>
      <w:lvlText w:val="•"/>
      <w:lvlJc w:val="left"/>
      <w:pPr>
        <w:ind w:left="8069" w:hanging="215"/>
      </w:pPr>
    </w:lvl>
  </w:abstractNum>
  <w:abstractNum w:abstractNumId="2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399" w:hanging="127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375" w:hanging="127"/>
      </w:pPr>
    </w:lvl>
    <w:lvl w:ilvl="2">
      <w:numFmt w:val="bullet"/>
      <w:lvlText w:val="•"/>
      <w:lvlJc w:val="left"/>
      <w:pPr>
        <w:ind w:left="2351" w:hanging="127"/>
      </w:pPr>
    </w:lvl>
    <w:lvl w:ilvl="3">
      <w:numFmt w:val="bullet"/>
      <w:lvlText w:val="•"/>
      <w:lvlJc w:val="left"/>
      <w:pPr>
        <w:ind w:left="3327" w:hanging="127"/>
      </w:pPr>
    </w:lvl>
    <w:lvl w:ilvl="4">
      <w:numFmt w:val="bullet"/>
      <w:lvlText w:val="•"/>
      <w:lvlJc w:val="left"/>
      <w:pPr>
        <w:ind w:left="4303" w:hanging="127"/>
      </w:pPr>
    </w:lvl>
    <w:lvl w:ilvl="5">
      <w:numFmt w:val="bullet"/>
      <w:lvlText w:val="•"/>
      <w:lvlJc w:val="left"/>
      <w:pPr>
        <w:ind w:left="5279" w:hanging="127"/>
      </w:pPr>
    </w:lvl>
    <w:lvl w:ilvl="6">
      <w:numFmt w:val="bullet"/>
      <w:lvlText w:val="•"/>
      <w:lvlJc w:val="left"/>
      <w:pPr>
        <w:ind w:left="6255" w:hanging="127"/>
      </w:pPr>
    </w:lvl>
    <w:lvl w:ilvl="7">
      <w:numFmt w:val="bullet"/>
      <w:lvlText w:val="•"/>
      <w:lvlJc w:val="left"/>
      <w:pPr>
        <w:ind w:left="7231" w:hanging="127"/>
      </w:pPr>
    </w:lvl>
    <w:lvl w:ilvl="8">
      <w:numFmt w:val="bullet"/>
      <w:lvlText w:val="•"/>
      <w:lvlJc w:val="left"/>
      <w:pPr>
        <w:ind w:left="8207" w:hanging="127"/>
      </w:pPr>
    </w:lvl>
  </w:abstractNum>
  <w:abstractNum w:abstractNumId="3">
    <w:nsid w:val="00000404"/>
    <w:multiLevelType w:val="multilevel"/>
    <w:tmpl w:val="00000887"/>
    <w:lvl w:ilvl="0">
      <w:numFmt w:val="bullet"/>
      <w:lvlText w:val="□"/>
      <w:lvlJc w:val="left"/>
      <w:pPr>
        <w:ind w:left="518" w:hanging="246"/>
      </w:pPr>
      <w:rPr>
        <w:rFonts w:ascii="Verdana" w:hAnsi="Verdana"/>
        <w:b w:val="0"/>
        <w:sz w:val="28"/>
      </w:rPr>
    </w:lvl>
    <w:lvl w:ilvl="1">
      <w:numFmt w:val="bullet"/>
      <w:lvlText w:val="•"/>
      <w:lvlJc w:val="left"/>
      <w:pPr>
        <w:ind w:left="1482" w:hanging="246"/>
      </w:pPr>
    </w:lvl>
    <w:lvl w:ilvl="2">
      <w:numFmt w:val="bullet"/>
      <w:lvlText w:val="•"/>
      <w:lvlJc w:val="left"/>
      <w:pPr>
        <w:ind w:left="2446" w:hanging="246"/>
      </w:pPr>
    </w:lvl>
    <w:lvl w:ilvl="3">
      <w:numFmt w:val="bullet"/>
      <w:lvlText w:val="•"/>
      <w:lvlJc w:val="left"/>
      <w:pPr>
        <w:ind w:left="3410" w:hanging="246"/>
      </w:pPr>
    </w:lvl>
    <w:lvl w:ilvl="4">
      <w:numFmt w:val="bullet"/>
      <w:lvlText w:val="•"/>
      <w:lvlJc w:val="left"/>
      <w:pPr>
        <w:ind w:left="4374" w:hanging="246"/>
      </w:pPr>
    </w:lvl>
    <w:lvl w:ilvl="5">
      <w:numFmt w:val="bullet"/>
      <w:lvlText w:val="•"/>
      <w:lvlJc w:val="left"/>
      <w:pPr>
        <w:ind w:left="5338" w:hanging="246"/>
      </w:pPr>
    </w:lvl>
    <w:lvl w:ilvl="6">
      <w:numFmt w:val="bullet"/>
      <w:lvlText w:val="•"/>
      <w:lvlJc w:val="left"/>
      <w:pPr>
        <w:ind w:left="6302" w:hanging="246"/>
      </w:pPr>
    </w:lvl>
    <w:lvl w:ilvl="7">
      <w:numFmt w:val="bullet"/>
      <w:lvlText w:val="•"/>
      <w:lvlJc w:val="left"/>
      <w:pPr>
        <w:ind w:left="7266" w:hanging="246"/>
      </w:pPr>
    </w:lvl>
    <w:lvl w:ilvl="8">
      <w:numFmt w:val="bullet"/>
      <w:lvlText w:val="•"/>
      <w:lvlJc w:val="left"/>
      <w:pPr>
        <w:ind w:left="8230" w:hanging="246"/>
      </w:pPr>
    </w:lvl>
  </w:abstractNum>
  <w:abstractNum w:abstractNumId="4">
    <w:nsid w:val="00000405"/>
    <w:multiLevelType w:val="multilevel"/>
    <w:tmpl w:val="00000888"/>
    <w:lvl w:ilvl="0">
      <w:start w:val="1"/>
      <w:numFmt w:val="lowerLetter"/>
      <w:lvlText w:val="%1)"/>
      <w:lvlJc w:val="left"/>
      <w:pPr>
        <w:ind w:left="787" w:hanging="361"/>
      </w:pPr>
      <w:rPr>
        <w:rFonts w:ascii="Verdana" w:hAnsi="Verdana" w:cs="Verdana"/>
        <w:b/>
        <w:bCs/>
        <w:spacing w:val="-2"/>
        <w:w w:val="99"/>
        <w:sz w:val="20"/>
        <w:szCs w:val="20"/>
      </w:rPr>
    </w:lvl>
    <w:lvl w:ilvl="1">
      <w:numFmt w:val="bullet"/>
      <w:lvlText w:val="•"/>
      <w:lvlJc w:val="left"/>
      <w:pPr>
        <w:ind w:left="1760" w:hanging="361"/>
      </w:pPr>
    </w:lvl>
    <w:lvl w:ilvl="2">
      <w:numFmt w:val="bullet"/>
      <w:lvlText w:val="•"/>
      <w:lvlJc w:val="left"/>
      <w:pPr>
        <w:ind w:left="2734" w:hanging="361"/>
      </w:pPr>
    </w:lvl>
    <w:lvl w:ilvl="3">
      <w:numFmt w:val="bullet"/>
      <w:lvlText w:val="•"/>
      <w:lvlJc w:val="left"/>
      <w:pPr>
        <w:ind w:left="3707" w:hanging="361"/>
      </w:pPr>
    </w:lvl>
    <w:lvl w:ilvl="4">
      <w:numFmt w:val="bullet"/>
      <w:lvlText w:val="•"/>
      <w:lvlJc w:val="left"/>
      <w:pPr>
        <w:ind w:left="4680" w:hanging="361"/>
      </w:pPr>
    </w:lvl>
    <w:lvl w:ilvl="5">
      <w:numFmt w:val="bullet"/>
      <w:lvlText w:val="•"/>
      <w:lvlJc w:val="left"/>
      <w:pPr>
        <w:ind w:left="5653" w:hanging="361"/>
      </w:pPr>
    </w:lvl>
    <w:lvl w:ilvl="6">
      <w:numFmt w:val="bullet"/>
      <w:lvlText w:val="•"/>
      <w:lvlJc w:val="left"/>
      <w:pPr>
        <w:ind w:left="6626" w:hanging="361"/>
      </w:pPr>
    </w:lvl>
    <w:lvl w:ilvl="7">
      <w:numFmt w:val="bullet"/>
      <w:lvlText w:val="•"/>
      <w:lvlJc w:val="left"/>
      <w:pPr>
        <w:ind w:left="7599" w:hanging="361"/>
      </w:pPr>
    </w:lvl>
    <w:lvl w:ilvl="8">
      <w:numFmt w:val="bullet"/>
      <w:lvlText w:val="•"/>
      <w:lvlJc w:val="left"/>
      <w:pPr>
        <w:ind w:left="8572" w:hanging="361"/>
      </w:pPr>
    </w:lvl>
  </w:abstractNum>
  <w:abstractNum w:abstractNumId="5">
    <w:nsid w:val="13D05460"/>
    <w:multiLevelType w:val="hybridMultilevel"/>
    <w:tmpl w:val="3DC6320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02381"/>
    <w:multiLevelType w:val="hybridMultilevel"/>
    <w:tmpl w:val="1AFCA050"/>
    <w:lvl w:ilvl="0" w:tplc="75A4926E">
      <w:start w:val="14"/>
      <w:numFmt w:val="bullet"/>
      <w:lvlText w:val=""/>
      <w:lvlJc w:val="left"/>
      <w:pPr>
        <w:ind w:left="472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7">
    <w:nsid w:val="66E66585"/>
    <w:multiLevelType w:val="hybridMultilevel"/>
    <w:tmpl w:val="116A66F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161AAC"/>
    <w:multiLevelType w:val="hybridMultilevel"/>
    <w:tmpl w:val="E5FA6A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7B3ECB"/>
    <w:rsid w:val="00045477"/>
    <w:rsid w:val="00136643"/>
    <w:rsid w:val="0029210B"/>
    <w:rsid w:val="00347AB3"/>
    <w:rsid w:val="004E7271"/>
    <w:rsid w:val="005A61E1"/>
    <w:rsid w:val="007B3ECB"/>
    <w:rsid w:val="007D6AE7"/>
    <w:rsid w:val="008947A8"/>
    <w:rsid w:val="009402C7"/>
    <w:rsid w:val="009A09C5"/>
    <w:rsid w:val="00A03044"/>
    <w:rsid w:val="00A52BC0"/>
    <w:rsid w:val="00D57C57"/>
    <w:rsid w:val="00D953A0"/>
    <w:rsid w:val="00EC1E7B"/>
    <w:rsid w:val="00F40B5D"/>
    <w:rsid w:val="00FA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953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D953A0"/>
    <w:pPr>
      <w:ind w:left="112"/>
    </w:pPr>
    <w:rPr>
      <w:rFonts w:ascii="Verdana" w:hAnsi="Verdana" w:cs="Verdana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D953A0"/>
    <w:rPr>
      <w:rFonts w:ascii="Times New Roman" w:hAnsi="Times New Roman" w:cs="Times New Roman"/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D953A0"/>
    <w:pPr>
      <w:ind w:left="427" w:hanging="315"/>
      <w:outlineLvl w:val="0"/>
    </w:pPr>
    <w:rPr>
      <w:rFonts w:ascii="Verdana" w:hAnsi="Verdana" w:cs="Verdana"/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D953A0"/>
  </w:style>
  <w:style w:type="paragraph" w:customStyle="1" w:styleId="TableParagraph">
    <w:name w:val="Table Paragraph"/>
    <w:basedOn w:val="Normale"/>
    <w:uiPriority w:val="1"/>
    <w:qFormat/>
    <w:rsid w:val="00D95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0C852-265F-443D-BB1A-B3D8C7B07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LLCLTZ84S52L259B</cp:lastModifiedBy>
  <cp:revision>2</cp:revision>
  <dcterms:created xsi:type="dcterms:W3CDTF">2020-06-01T06:26:00Z</dcterms:created>
  <dcterms:modified xsi:type="dcterms:W3CDTF">2020-06-01T06:26:00Z</dcterms:modified>
</cp:coreProperties>
</file>